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23F" w:rsidRPr="00C5323F" w:rsidRDefault="00C5323F" w:rsidP="00C5323F">
      <w:pPr>
        <w:tabs>
          <w:tab w:val="left" w:pos="70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  <w:r w:rsidRPr="00C5323F">
        <w:rPr>
          <w:rFonts w:ascii="Times New Roman" w:eastAsia="Times New Roman" w:hAnsi="Times New Roman" w:cs="Times New Roman"/>
          <w:lang w:eastAsia="ar-SA"/>
        </w:rPr>
        <w:t>Приложение № 1</w:t>
      </w:r>
    </w:p>
    <w:p w:rsidR="00C5323F" w:rsidRPr="00C5323F" w:rsidRDefault="00C5323F" w:rsidP="00C5323F">
      <w:pPr>
        <w:tabs>
          <w:tab w:val="left" w:pos="70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  <w:r w:rsidRPr="00C5323F">
        <w:rPr>
          <w:rFonts w:ascii="Times New Roman" w:eastAsia="Times New Roman" w:hAnsi="Times New Roman" w:cs="Times New Roman"/>
          <w:lang w:eastAsia="ar-SA"/>
        </w:rPr>
        <w:t>к Договору № _____</w:t>
      </w:r>
      <w:proofErr w:type="gramStart"/>
      <w:r w:rsidRPr="00C5323F">
        <w:rPr>
          <w:rFonts w:ascii="Times New Roman" w:eastAsia="Times New Roman" w:hAnsi="Times New Roman" w:cs="Times New Roman"/>
          <w:lang w:eastAsia="ar-SA"/>
        </w:rPr>
        <w:t>_  от</w:t>
      </w:r>
      <w:proofErr w:type="gramEnd"/>
      <w:r w:rsidRPr="00C5323F">
        <w:rPr>
          <w:rFonts w:ascii="Times New Roman" w:eastAsia="Times New Roman" w:hAnsi="Times New Roman" w:cs="Times New Roman"/>
          <w:lang w:eastAsia="ar-SA"/>
        </w:rPr>
        <w:t xml:space="preserve"> ______ 20 ___ г.</w:t>
      </w:r>
    </w:p>
    <w:p w:rsidR="00C5323F" w:rsidRPr="00C5323F" w:rsidRDefault="00C5323F" w:rsidP="00C5323F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C5323F" w:rsidRPr="00C5323F" w:rsidRDefault="00C5323F" w:rsidP="00C5323F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C53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Расчет стоимости изготовления и замены 1 м</w:t>
      </w:r>
      <w:r w:rsidRPr="00C5323F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perscript"/>
          <w:lang w:eastAsia="ar-SA"/>
        </w:rPr>
        <w:t>2</w:t>
      </w:r>
      <w:r w:rsidRPr="00C53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изделий</w:t>
      </w:r>
    </w:p>
    <w:p w:rsidR="00C5323F" w:rsidRPr="00C5323F" w:rsidRDefault="00C5323F" w:rsidP="00C5323F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C5323F" w:rsidRPr="00C5323F" w:rsidRDefault="00C5323F" w:rsidP="00C5323F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323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Расчет стоимости изготовления и замены 1 м</w:t>
      </w:r>
      <w:r w:rsidRPr="00C5323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ar-SA"/>
        </w:rPr>
        <w:t>2</w:t>
      </w:r>
      <w:r w:rsidRPr="00C5323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оконного блока ПВХ с наружной и внутренней отделкой откосов*.</w:t>
      </w:r>
    </w:p>
    <w:p w:rsidR="00C5323F" w:rsidRPr="00C5323F" w:rsidRDefault="00C5323F" w:rsidP="00C5323F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tbl>
      <w:tblPr>
        <w:tblW w:w="0" w:type="auto"/>
        <w:tblInd w:w="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3984"/>
        <w:gridCol w:w="1031"/>
        <w:gridCol w:w="890"/>
        <w:gridCol w:w="1114"/>
        <w:gridCol w:w="1136"/>
      </w:tblGrid>
      <w:tr w:rsidR="00C5323F" w:rsidRPr="00C5323F" w:rsidTr="00B96EA5">
        <w:trPr>
          <w:trHeight w:val="889"/>
        </w:trPr>
        <w:tc>
          <w:tcPr>
            <w:tcW w:w="936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№ п/п</w:t>
            </w:r>
          </w:p>
        </w:tc>
        <w:tc>
          <w:tcPr>
            <w:tcW w:w="4138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Наименование статей затрат</w:t>
            </w:r>
          </w:p>
        </w:tc>
        <w:tc>
          <w:tcPr>
            <w:tcW w:w="1034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proofErr w:type="spellStart"/>
            <w:r w:rsidRPr="00C532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Ед.изм</w:t>
            </w:r>
            <w:proofErr w:type="spellEnd"/>
            <w:r w:rsidRPr="00C532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909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Кол-во</w:t>
            </w:r>
          </w:p>
        </w:tc>
        <w:tc>
          <w:tcPr>
            <w:tcW w:w="1144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Цена, руб.    (без НДС)</w:t>
            </w:r>
          </w:p>
        </w:tc>
        <w:tc>
          <w:tcPr>
            <w:tcW w:w="1156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Сумма, руб.     (без НДС)</w:t>
            </w: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3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38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Сырье и материалы</w:t>
            </w:r>
          </w:p>
        </w:tc>
        <w:tc>
          <w:tcPr>
            <w:tcW w:w="1034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09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44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4138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Саморез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универс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>WS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3.9 х16 бел. оконный</w:t>
            </w:r>
          </w:p>
        </w:tc>
        <w:tc>
          <w:tcPr>
            <w:tcW w:w="1034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09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44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4138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Саморезы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окон.профиля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сверло 3.9х25</w:t>
            </w:r>
          </w:p>
        </w:tc>
        <w:tc>
          <w:tcPr>
            <w:tcW w:w="1034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09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44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4138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Саморез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универс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. 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>S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3.9х32 </w:t>
            </w: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окон.бел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34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09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44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4138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Саморез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универс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. 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>WS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4.1х25 бел. оконный</w:t>
            </w:r>
          </w:p>
        </w:tc>
        <w:tc>
          <w:tcPr>
            <w:tcW w:w="1034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09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44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4138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Подставочный профиль</w:t>
            </w:r>
          </w:p>
        </w:tc>
        <w:tc>
          <w:tcPr>
            <w:tcW w:w="1034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09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44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4138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Выравнивающая подкладка под стеклопакет 1000</w:t>
            </w:r>
          </w:p>
        </w:tc>
        <w:tc>
          <w:tcPr>
            <w:tcW w:w="1034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09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44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4138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Соединитель импоста</w:t>
            </w:r>
          </w:p>
        </w:tc>
        <w:tc>
          <w:tcPr>
            <w:tcW w:w="1034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09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44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4138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Армирование  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>l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х = 4 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>m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. 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>l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у=1,5 мм</w:t>
            </w:r>
          </w:p>
        </w:tc>
        <w:tc>
          <w:tcPr>
            <w:tcW w:w="1034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09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44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4138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Армирование для импоста 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>l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х = 1 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>m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. 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>l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у=1,5 мм</w:t>
            </w:r>
          </w:p>
        </w:tc>
        <w:tc>
          <w:tcPr>
            <w:tcW w:w="1034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09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44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1.10</w:t>
            </w:r>
          </w:p>
        </w:tc>
        <w:tc>
          <w:tcPr>
            <w:tcW w:w="4138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Штапик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для стеклопакета 24 мм</w:t>
            </w:r>
          </w:p>
        </w:tc>
        <w:tc>
          <w:tcPr>
            <w:tcW w:w="1034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09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44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1.11</w:t>
            </w:r>
          </w:p>
        </w:tc>
        <w:tc>
          <w:tcPr>
            <w:tcW w:w="4138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Импост  не менее 60 мм, 3-х  камерный или больше</w:t>
            </w:r>
          </w:p>
        </w:tc>
        <w:tc>
          <w:tcPr>
            <w:tcW w:w="1034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09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44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1.12</w:t>
            </w:r>
          </w:p>
        </w:tc>
        <w:tc>
          <w:tcPr>
            <w:tcW w:w="4138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Рама не менее 60 мм, 3-х камерная  или больше</w:t>
            </w:r>
          </w:p>
        </w:tc>
        <w:tc>
          <w:tcPr>
            <w:tcW w:w="1034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09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44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1.13</w:t>
            </w:r>
          </w:p>
        </w:tc>
        <w:tc>
          <w:tcPr>
            <w:tcW w:w="4138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Створка не менее 60 мм, 3-х камерная или больше</w:t>
            </w:r>
          </w:p>
        </w:tc>
        <w:tc>
          <w:tcPr>
            <w:tcW w:w="1034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09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44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1.14</w:t>
            </w:r>
          </w:p>
        </w:tc>
        <w:tc>
          <w:tcPr>
            <w:tcW w:w="4138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Подкладка под стеклопакет 24 х100 х 3</w:t>
            </w:r>
          </w:p>
        </w:tc>
        <w:tc>
          <w:tcPr>
            <w:tcW w:w="1034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09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44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1.15</w:t>
            </w:r>
          </w:p>
        </w:tc>
        <w:tc>
          <w:tcPr>
            <w:tcW w:w="4138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Фурнитура оконная 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>ROTO</w:t>
            </w:r>
          </w:p>
        </w:tc>
        <w:tc>
          <w:tcPr>
            <w:tcW w:w="1034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09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44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1.16</w:t>
            </w:r>
          </w:p>
        </w:tc>
        <w:tc>
          <w:tcPr>
            <w:tcW w:w="4138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Герметик силиконовый </w:t>
            </w:r>
          </w:p>
        </w:tc>
        <w:tc>
          <w:tcPr>
            <w:tcW w:w="1034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09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44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1.17</w:t>
            </w:r>
          </w:p>
        </w:tc>
        <w:tc>
          <w:tcPr>
            <w:tcW w:w="4138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Жидкий пластик </w:t>
            </w:r>
          </w:p>
        </w:tc>
        <w:tc>
          <w:tcPr>
            <w:tcW w:w="1034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09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44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1.18</w:t>
            </w:r>
          </w:p>
        </w:tc>
        <w:tc>
          <w:tcPr>
            <w:tcW w:w="4138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Средство для очистки профиля </w:t>
            </w:r>
          </w:p>
        </w:tc>
        <w:tc>
          <w:tcPr>
            <w:tcW w:w="1034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09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44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1.19</w:t>
            </w:r>
          </w:p>
        </w:tc>
        <w:tc>
          <w:tcPr>
            <w:tcW w:w="4138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Анкер рамный 182 мм</w:t>
            </w:r>
          </w:p>
        </w:tc>
        <w:tc>
          <w:tcPr>
            <w:tcW w:w="1034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09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44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1.20</w:t>
            </w:r>
          </w:p>
        </w:tc>
        <w:tc>
          <w:tcPr>
            <w:tcW w:w="4138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Саморез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– сверло 3,5 х 11 </w:t>
            </w:r>
          </w:p>
        </w:tc>
        <w:tc>
          <w:tcPr>
            <w:tcW w:w="1034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09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44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1.21</w:t>
            </w:r>
          </w:p>
        </w:tc>
        <w:tc>
          <w:tcPr>
            <w:tcW w:w="4138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ПСУЛ</w:t>
            </w:r>
          </w:p>
        </w:tc>
        <w:tc>
          <w:tcPr>
            <w:tcW w:w="1034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09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44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1.22</w:t>
            </w:r>
          </w:p>
        </w:tc>
        <w:tc>
          <w:tcPr>
            <w:tcW w:w="4138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Пена монтажная температурой применения  до  –  -18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vertAlign w:val="superscript"/>
              </w:rPr>
              <w:t>о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С</w:t>
            </w:r>
          </w:p>
        </w:tc>
        <w:tc>
          <w:tcPr>
            <w:tcW w:w="1034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09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44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1.23</w:t>
            </w:r>
          </w:p>
        </w:tc>
        <w:tc>
          <w:tcPr>
            <w:tcW w:w="4138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Очиститель пены </w:t>
            </w:r>
          </w:p>
        </w:tc>
        <w:tc>
          <w:tcPr>
            <w:tcW w:w="1034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09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44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1.24</w:t>
            </w:r>
          </w:p>
        </w:tc>
        <w:tc>
          <w:tcPr>
            <w:tcW w:w="4138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Отлив 200 мм</w:t>
            </w:r>
          </w:p>
        </w:tc>
        <w:tc>
          <w:tcPr>
            <w:tcW w:w="1034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09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44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1.25</w:t>
            </w:r>
          </w:p>
        </w:tc>
        <w:tc>
          <w:tcPr>
            <w:tcW w:w="4138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 xml:space="preserve">F – 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образный  профиль</w:t>
            </w:r>
          </w:p>
        </w:tc>
        <w:tc>
          <w:tcPr>
            <w:tcW w:w="1034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09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44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1.26</w:t>
            </w:r>
          </w:p>
        </w:tc>
        <w:tc>
          <w:tcPr>
            <w:tcW w:w="4138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Р 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en-US"/>
              </w:rPr>
              <w:t xml:space="preserve">– 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образный  профиль</w:t>
            </w:r>
          </w:p>
        </w:tc>
        <w:tc>
          <w:tcPr>
            <w:tcW w:w="1034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09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44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1.27</w:t>
            </w:r>
          </w:p>
        </w:tc>
        <w:tc>
          <w:tcPr>
            <w:tcW w:w="4138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Подоконник РБК 500 мм</w:t>
            </w:r>
          </w:p>
        </w:tc>
        <w:tc>
          <w:tcPr>
            <w:tcW w:w="1034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09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44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1.28</w:t>
            </w:r>
          </w:p>
        </w:tc>
        <w:tc>
          <w:tcPr>
            <w:tcW w:w="4138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Накладка на подоконник</w:t>
            </w:r>
          </w:p>
        </w:tc>
        <w:tc>
          <w:tcPr>
            <w:tcW w:w="1034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09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44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1.29</w:t>
            </w:r>
          </w:p>
        </w:tc>
        <w:tc>
          <w:tcPr>
            <w:tcW w:w="4138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Сендвич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- панель 10 мм</w:t>
            </w:r>
          </w:p>
        </w:tc>
        <w:tc>
          <w:tcPr>
            <w:tcW w:w="1034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09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44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1.30</w:t>
            </w:r>
          </w:p>
        </w:tc>
        <w:tc>
          <w:tcPr>
            <w:tcW w:w="4138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Мешки для мусора</w:t>
            </w:r>
          </w:p>
        </w:tc>
        <w:tc>
          <w:tcPr>
            <w:tcW w:w="1034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09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44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1.31</w:t>
            </w:r>
          </w:p>
        </w:tc>
        <w:tc>
          <w:tcPr>
            <w:tcW w:w="4138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Брус 40х10</w:t>
            </w:r>
          </w:p>
        </w:tc>
        <w:tc>
          <w:tcPr>
            <w:tcW w:w="1034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09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44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1.32</w:t>
            </w:r>
          </w:p>
        </w:tc>
        <w:tc>
          <w:tcPr>
            <w:tcW w:w="4138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Лента оградительная</w:t>
            </w:r>
          </w:p>
        </w:tc>
        <w:tc>
          <w:tcPr>
            <w:tcW w:w="1034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09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44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1.33</w:t>
            </w:r>
          </w:p>
        </w:tc>
        <w:tc>
          <w:tcPr>
            <w:tcW w:w="4138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Шуруп центральный </w:t>
            </w: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импостной</w:t>
            </w:r>
            <w:proofErr w:type="spellEnd"/>
          </w:p>
        </w:tc>
        <w:tc>
          <w:tcPr>
            <w:tcW w:w="1034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09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44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1.34</w:t>
            </w:r>
          </w:p>
        </w:tc>
        <w:tc>
          <w:tcPr>
            <w:tcW w:w="4138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Утеплитель </w:t>
            </w:r>
          </w:p>
        </w:tc>
        <w:tc>
          <w:tcPr>
            <w:tcW w:w="1034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09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44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1.35</w:t>
            </w:r>
          </w:p>
        </w:tc>
        <w:tc>
          <w:tcPr>
            <w:tcW w:w="4138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Стеклопакет </w:t>
            </w:r>
            <w:r w:rsidRPr="00C5323F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однокамерный (2 стекла) толщиной не менее 32 мм, толщина стекла не менее 4 мм</w:t>
            </w:r>
          </w:p>
        </w:tc>
        <w:tc>
          <w:tcPr>
            <w:tcW w:w="1034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  <w:vertAlign w:val="superscript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м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09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44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1.35.1</w:t>
            </w:r>
          </w:p>
        </w:tc>
        <w:tc>
          <w:tcPr>
            <w:tcW w:w="4138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Стеклопакет </w:t>
            </w:r>
            <w:r w:rsidRPr="00C5323F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двухкамерный (3 стекла) толщиной не менее 40 мм, толщина стекла не менее 4 мм</w:t>
            </w:r>
          </w:p>
        </w:tc>
        <w:tc>
          <w:tcPr>
            <w:tcW w:w="1034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  <w:vertAlign w:val="superscript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м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09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44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1.36</w:t>
            </w:r>
          </w:p>
        </w:tc>
        <w:tc>
          <w:tcPr>
            <w:tcW w:w="4138" w:type="dxa"/>
          </w:tcPr>
          <w:p w:rsidR="00C5323F" w:rsidRPr="00C5323F" w:rsidRDefault="00C5323F" w:rsidP="00C5323F">
            <w:pPr>
              <w:spacing w:after="0" w:line="235" w:lineRule="exact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Металлизированная пароизоляционная лента с дублированным </w:t>
            </w: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нетканным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полотном</w:t>
            </w:r>
          </w:p>
        </w:tc>
        <w:tc>
          <w:tcPr>
            <w:tcW w:w="1034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09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44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1.37</w:t>
            </w:r>
          </w:p>
        </w:tc>
        <w:tc>
          <w:tcPr>
            <w:tcW w:w="4138" w:type="dxa"/>
          </w:tcPr>
          <w:p w:rsidR="00C5323F" w:rsidRPr="00C5323F" w:rsidRDefault="00C5323F" w:rsidP="00C5323F">
            <w:pPr>
              <w:spacing w:after="0" w:line="240" w:lineRule="exact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Гидроизоляционная паропроницаемая диффузионная лента из мембранного типа (центральный теплоизоляционный слой)</w:t>
            </w:r>
          </w:p>
        </w:tc>
        <w:tc>
          <w:tcPr>
            <w:tcW w:w="1034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09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44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1.38</w:t>
            </w:r>
          </w:p>
        </w:tc>
        <w:tc>
          <w:tcPr>
            <w:tcW w:w="4138" w:type="dxa"/>
          </w:tcPr>
          <w:p w:rsidR="00C5323F" w:rsidRPr="00C5323F" w:rsidRDefault="00C5323F" w:rsidP="00C5323F">
            <w:pPr>
              <w:spacing w:after="0" w:line="240" w:lineRule="exact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Самоклеющаяся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тепло-, </w:t>
            </w: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гидро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- звукоизоляционная лента (внутренний пароизоляционный слой)</w:t>
            </w:r>
          </w:p>
        </w:tc>
        <w:tc>
          <w:tcPr>
            <w:tcW w:w="1034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09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44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1.41</w:t>
            </w:r>
          </w:p>
        </w:tc>
        <w:tc>
          <w:tcPr>
            <w:tcW w:w="4138" w:type="dxa"/>
          </w:tcPr>
          <w:p w:rsidR="00C5323F" w:rsidRPr="00C5323F" w:rsidRDefault="00C5323F" w:rsidP="00C5323F">
            <w:pPr>
              <w:spacing w:after="0" w:line="240" w:lineRule="exact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Мешки для мусора</w:t>
            </w:r>
          </w:p>
        </w:tc>
        <w:tc>
          <w:tcPr>
            <w:tcW w:w="1034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09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44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1.42</w:t>
            </w:r>
          </w:p>
        </w:tc>
        <w:tc>
          <w:tcPr>
            <w:tcW w:w="4138" w:type="dxa"/>
          </w:tcPr>
          <w:p w:rsidR="00C5323F" w:rsidRPr="00C5323F" w:rsidRDefault="00C5323F" w:rsidP="00C5323F">
            <w:pPr>
              <w:spacing w:after="0" w:line="245" w:lineRule="exact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Утилизация строительных отходов на полигоне Скоково</w:t>
            </w:r>
          </w:p>
        </w:tc>
        <w:tc>
          <w:tcPr>
            <w:tcW w:w="1034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М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09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44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138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Фонд оплаты труда (ФОТ)</w:t>
            </w:r>
          </w:p>
        </w:tc>
        <w:tc>
          <w:tcPr>
            <w:tcW w:w="1034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Руб.</w:t>
            </w:r>
          </w:p>
        </w:tc>
        <w:tc>
          <w:tcPr>
            <w:tcW w:w="909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44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138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Отчисления с ФОТ</w:t>
            </w:r>
          </w:p>
        </w:tc>
        <w:tc>
          <w:tcPr>
            <w:tcW w:w="1034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% от ФОТ</w:t>
            </w:r>
          </w:p>
        </w:tc>
        <w:tc>
          <w:tcPr>
            <w:tcW w:w="909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44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138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Накладные расходы</w:t>
            </w:r>
          </w:p>
        </w:tc>
        <w:tc>
          <w:tcPr>
            <w:tcW w:w="1034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% от ФОТ</w:t>
            </w:r>
          </w:p>
        </w:tc>
        <w:tc>
          <w:tcPr>
            <w:tcW w:w="909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44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138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Прибыль</w:t>
            </w:r>
          </w:p>
        </w:tc>
        <w:tc>
          <w:tcPr>
            <w:tcW w:w="1034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% от ФОТ</w:t>
            </w:r>
          </w:p>
        </w:tc>
        <w:tc>
          <w:tcPr>
            <w:tcW w:w="909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44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138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 xml:space="preserve">Всего стоимость </w:t>
            </w:r>
            <w:r w:rsidRPr="00C5323F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</w:rPr>
              <w:t>изготовления и замены 1 м</w:t>
            </w:r>
            <w:r w:rsidRPr="00C5323F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vertAlign w:val="superscript"/>
              </w:rPr>
              <w:t>2</w:t>
            </w:r>
            <w:r w:rsidRPr="00C5323F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</w:rPr>
              <w:t xml:space="preserve"> оконного блока ПВХ с наружной и внутренней отделкой и однокамерным стеклопакетом не менее 32 мм</w:t>
            </w:r>
          </w:p>
        </w:tc>
        <w:tc>
          <w:tcPr>
            <w:tcW w:w="1034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Руб.</w:t>
            </w:r>
          </w:p>
        </w:tc>
        <w:tc>
          <w:tcPr>
            <w:tcW w:w="909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44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138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 xml:space="preserve">Всего стоимость </w:t>
            </w:r>
            <w:r w:rsidRPr="00C5323F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</w:rPr>
              <w:t>изготовления и замены  1 м</w:t>
            </w:r>
            <w:r w:rsidRPr="00C5323F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vertAlign w:val="superscript"/>
              </w:rPr>
              <w:t>2</w:t>
            </w:r>
            <w:r w:rsidRPr="00C5323F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</w:rPr>
              <w:t xml:space="preserve"> оконного блока ПВХ с наружной и внутренней отделкой и двухкамерным стеклопакетом не менее 40 мм</w:t>
            </w:r>
          </w:p>
        </w:tc>
        <w:tc>
          <w:tcPr>
            <w:tcW w:w="1034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Руб.</w:t>
            </w:r>
          </w:p>
        </w:tc>
        <w:tc>
          <w:tcPr>
            <w:tcW w:w="909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44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</w:tbl>
    <w:p w:rsidR="00C5323F" w:rsidRPr="00C5323F" w:rsidRDefault="00C5323F" w:rsidP="00C5323F">
      <w:pPr>
        <w:spacing w:after="0" w:line="240" w:lineRule="auto"/>
        <w:ind w:left="780" w:right="23"/>
        <w:rPr>
          <w:rFonts w:ascii="Times New Roman" w:eastAsia="Arial" w:hAnsi="Times New Roman" w:cs="Times New Roman"/>
          <w:sz w:val="16"/>
          <w:szCs w:val="16"/>
          <w:lang w:eastAsia="x-none"/>
        </w:rPr>
      </w:pPr>
    </w:p>
    <w:p w:rsidR="00C5323F" w:rsidRPr="00C5323F" w:rsidRDefault="00C5323F" w:rsidP="00C5323F">
      <w:pPr>
        <w:spacing w:after="0" w:line="240" w:lineRule="auto"/>
        <w:ind w:left="780" w:right="23"/>
        <w:rPr>
          <w:rFonts w:ascii="Times New Roman" w:eastAsia="Arial" w:hAnsi="Times New Roman" w:cs="Times New Roman"/>
          <w:sz w:val="20"/>
          <w:szCs w:val="20"/>
          <w:lang w:eastAsia="x-none"/>
        </w:rPr>
      </w:pPr>
      <w:r w:rsidRPr="00C5323F">
        <w:rPr>
          <w:rFonts w:ascii="Times New Roman" w:eastAsia="Arial" w:hAnsi="Times New Roman" w:cs="Times New Roman"/>
          <w:sz w:val="20"/>
          <w:szCs w:val="20"/>
          <w:lang w:eastAsia="x-none"/>
        </w:rPr>
        <w:t>*- в стоимость 1 м</w:t>
      </w:r>
      <w:r w:rsidRPr="00C5323F">
        <w:rPr>
          <w:rFonts w:ascii="Times New Roman" w:eastAsia="Arial" w:hAnsi="Times New Roman" w:cs="Times New Roman"/>
          <w:sz w:val="20"/>
          <w:szCs w:val="20"/>
          <w:vertAlign w:val="superscript"/>
          <w:lang w:eastAsia="x-none"/>
        </w:rPr>
        <w:t>2</w:t>
      </w:r>
      <w:r w:rsidRPr="00C5323F">
        <w:rPr>
          <w:rFonts w:ascii="Times New Roman" w:eastAsia="Arial" w:hAnsi="Times New Roman" w:cs="Times New Roman"/>
          <w:sz w:val="20"/>
          <w:szCs w:val="20"/>
          <w:lang w:eastAsia="x-none"/>
        </w:rPr>
        <w:t xml:space="preserve"> входят все затраты и стоимость всех работ по изготовлению, транспортировке и монтажу изделия, демонтажу старого оконного блока, подготовке оконного проема для монтажа нового окна, наружной и внутренней отделке откосов, уборке и вывозу строительного мусора с места проведения работ. </w:t>
      </w:r>
    </w:p>
    <w:p w:rsidR="00C5323F" w:rsidRPr="00C5323F" w:rsidRDefault="00C5323F" w:rsidP="00C5323F">
      <w:pPr>
        <w:spacing w:after="0" w:line="240" w:lineRule="auto"/>
        <w:ind w:left="780" w:right="23"/>
        <w:rPr>
          <w:rFonts w:ascii="Times New Roman" w:eastAsia="Arial" w:hAnsi="Times New Roman" w:cs="Times New Roman"/>
          <w:sz w:val="20"/>
          <w:szCs w:val="20"/>
        </w:rPr>
      </w:pPr>
      <w:r w:rsidRPr="00C5323F">
        <w:rPr>
          <w:rFonts w:ascii="Times New Roman" w:eastAsia="Arial" w:hAnsi="Times New Roman" w:cs="Times New Roman"/>
          <w:sz w:val="20"/>
          <w:szCs w:val="20"/>
          <w:lang w:eastAsia="x-none"/>
        </w:rPr>
        <w:t xml:space="preserve"> - при необходимости </w:t>
      </w:r>
      <w:proofErr w:type="spellStart"/>
      <w:r w:rsidRPr="00C5323F">
        <w:rPr>
          <w:rFonts w:ascii="Times New Roman" w:eastAsia="Arial" w:hAnsi="Times New Roman" w:cs="Times New Roman"/>
          <w:sz w:val="20"/>
          <w:szCs w:val="20"/>
          <w:lang w:eastAsia="x-none"/>
        </w:rPr>
        <w:t>ламинации</w:t>
      </w:r>
      <w:proofErr w:type="spellEnd"/>
      <w:r w:rsidRPr="00C5323F">
        <w:rPr>
          <w:rFonts w:ascii="Times New Roman" w:eastAsia="Arial" w:hAnsi="Times New Roman" w:cs="Times New Roman"/>
          <w:sz w:val="20"/>
          <w:szCs w:val="20"/>
          <w:lang w:eastAsia="x-none"/>
        </w:rPr>
        <w:t xml:space="preserve"> профилей стоимость изготовления и замены увеличивается на 10% (применяется коэффициент 1,1).</w:t>
      </w:r>
    </w:p>
    <w:p w:rsidR="00C5323F" w:rsidRPr="00C5323F" w:rsidRDefault="00C5323F" w:rsidP="00C5323F">
      <w:pPr>
        <w:spacing w:after="0" w:line="240" w:lineRule="auto"/>
        <w:ind w:left="780" w:right="23"/>
        <w:rPr>
          <w:rFonts w:ascii="Times New Roman" w:eastAsia="Arial" w:hAnsi="Times New Roman" w:cs="Times New Roman"/>
          <w:sz w:val="20"/>
          <w:szCs w:val="20"/>
          <w:lang w:eastAsia="x-none"/>
        </w:rPr>
      </w:pPr>
    </w:p>
    <w:p w:rsidR="00C5323F" w:rsidRPr="00C5323F" w:rsidRDefault="00C5323F" w:rsidP="00C5323F">
      <w:pPr>
        <w:spacing w:after="0" w:line="240" w:lineRule="auto"/>
        <w:ind w:right="23"/>
        <w:jc w:val="center"/>
        <w:rPr>
          <w:rFonts w:ascii="Times New Roman" w:eastAsia="Arial" w:hAnsi="Times New Roman" w:cs="Times New Roman"/>
          <w:sz w:val="24"/>
          <w:szCs w:val="24"/>
          <w:lang w:eastAsia="x-none"/>
        </w:rPr>
      </w:pPr>
      <w:r w:rsidRPr="00C5323F">
        <w:rPr>
          <w:rFonts w:ascii="Times New Roman" w:eastAsia="Arial" w:hAnsi="Times New Roman" w:cs="Times New Roman"/>
          <w:sz w:val="24"/>
          <w:szCs w:val="24"/>
          <w:lang w:val="x-none" w:eastAsia="x-none"/>
        </w:rPr>
        <w:t>Расчет на изготовление и  замену витража (1 м</w:t>
      </w:r>
      <w:r w:rsidRPr="00C5323F">
        <w:rPr>
          <w:rFonts w:ascii="Times New Roman" w:eastAsia="Arial" w:hAnsi="Times New Roman" w:cs="Times New Roman"/>
          <w:sz w:val="24"/>
          <w:szCs w:val="24"/>
          <w:vertAlign w:val="superscript"/>
          <w:lang w:val="x-none" w:eastAsia="x-none"/>
        </w:rPr>
        <w:t>2</w:t>
      </w:r>
      <w:r w:rsidRPr="00C5323F">
        <w:rPr>
          <w:rFonts w:ascii="Times New Roman" w:eastAsia="Arial" w:hAnsi="Times New Roman" w:cs="Times New Roman"/>
          <w:sz w:val="24"/>
          <w:szCs w:val="24"/>
          <w:lang w:val="x-none" w:eastAsia="x-none"/>
        </w:rPr>
        <w:t>) из алюминиевого профиля</w:t>
      </w:r>
      <w:r w:rsidRPr="00C5323F">
        <w:rPr>
          <w:rFonts w:ascii="Times New Roman" w:eastAsia="Arial" w:hAnsi="Times New Roman" w:cs="Times New Roman"/>
          <w:sz w:val="24"/>
          <w:szCs w:val="24"/>
          <w:lang w:eastAsia="x-none"/>
        </w:rPr>
        <w:t>*</w:t>
      </w:r>
    </w:p>
    <w:p w:rsidR="00C5323F" w:rsidRPr="00C5323F" w:rsidRDefault="00C5323F" w:rsidP="00C5323F">
      <w:pPr>
        <w:spacing w:after="0" w:line="240" w:lineRule="auto"/>
        <w:ind w:right="23"/>
        <w:jc w:val="center"/>
        <w:rPr>
          <w:rFonts w:ascii="Times New Roman" w:eastAsia="Arial" w:hAnsi="Times New Roman" w:cs="Times New Roman"/>
          <w:b/>
          <w:sz w:val="16"/>
          <w:szCs w:val="16"/>
          <w:u w:val="single"/>
          <w:lang w:eastAsia="x-none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4021"/>
        <w:gridCol w:w="954"/>
        <w:gridCol w:w="915"/>
        <w:gridCol w:w="1114"/>
        <w:gridCol w:w="1155"/>
      </w:tblGrid>
      <w:tr w:rsidR="00C5323F" w:rsidRPr="00C5323F" w:rsidTr="00B96EA5"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3F" w:rsidRPr="00C5323F" w:rsidRDefault="00C5323F" w:rsidP="00C5323F">
            <w:pPr>
              <w:spacing w:after="0" w:line="240" w:lineRule="auto"/>
              <w:ind w:left="86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Наименование статей 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  <w:t>з</w:t>
            </w: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атрат</w:t>
            </w:r>
            <w:proofErr w:type="spellEnd"/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Ед.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  <w:t>и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зм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3F" w:rsidRPr="00C5323F" w:rsidRDefault="00C5323F" w:rsidP="00C5323F">
            <w:pPr>
              <w:spacing w:after="0" w:line="240" w:lineRule="auto"/>
              <w:ind w:left="10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Кол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  <w:t xml:space="preserve">- 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во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3F" w:rsidRPr="00C5323F" w:rsidRDefault="00C5323F" w:rsidP="00C5323F">
            <w:pPr>
              <w:spacing w:after="0" w:line="245" w:lineRule="exact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Цена, руб. 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  <w:t xml:space="preserve">  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(без НДС)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3F" w:rsidRPr="00C5323F" w:rsidRDefault="00C5323F" w:rsidP="00C5323F">
            <w:pPr>
              <w:spacing w:after="0" w:line="250" w:lineRule="exact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Сумма, руб. (бе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  <w:t>з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 НДС)</w:t>
            </w:r>
          </w:p>
        </w:tc>
      </w:tr>
      <w:tr w:rsidR="00C5323F" w:rsidRPr="00C5323F" w:rsidTr="00B96EA5"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3F" w:rsidRPr="00C5323F" w:rsidRDefault="00C5323F" w:rsidP="00C5323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Сырье и материалы: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1.1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3F" w:rsidRPr="00C5323F" w:rsidRDefault="00C5323F" w:rsidP="00C5323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Ригель глубиной 34 мм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23F" w:rsidRPr="00C5323F" w:rsidRDefault="00C5323F" w:rsidP="00C5323F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36" w:type="dxa"/>
            <w:tcBorders>
              <w:top w:val="single" w:sz="4" w:space="0" w:color="auto"/>
            </w:tcBorders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1.2</w:t>
            </w:r>
          </w:p>
        </w:tc>
        <w:tc>
          <w:tcPr>
            <w:tcW w:w="4162" w:type="dxa"/>
            <w:tcBorders>
              <w:top w:val="single" w:sz="4" w:space="0" w:color="auto"/>
            </w:tcBorders>
          </w:tcPr>
          <w:p w:rsidR="00C5323F" w:rsidRPr="00C5323F" w:rsidRDefault="00C5323F" w:rsidP="00C5323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Стойка глубиной 133 мм</w:t>
            </w:r>
          </w:p>
        </w:tc>
        <w:tc>
          <w:tcPr>
            <w:tcW w:w="962" w:type="dxa"/>
            <w:tcBorders>
              <w:top w:val="single" w:sz="4" w:space="0" w:color="auto"/>
            </w:tcBorders>
            <w:vAlign w:val="center"/>
          </w:tcPr>
          <w:p w:rsidR="00C5323F" w:rsidRPr="00C5323F" w:rsidRDefault="00C5323F" w:rsidP="00C5323F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31" w:type="dxa"/>
            <w:tcBorders>
              <w:top w:val="single" w:sz="4" w:space="0" w:color="auto"/>
            </w:tcBorders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9" w:type="dxa"/>
            <w:tcBorders>
              <w:top w:val="single" w:sz="4" w:space="0" w:color="auto"/>
            </w:tcBorders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1.3</w:t>
            </w:r>
          </w:p>
        </w:tc>
        <w:tc>
          <w:tcPr>
            <w:tcW w:w="4162" w:type="dxa"/>
          </w:tcPr>
          <w:p w:rsidR="00C5323F" w:rsidRPr="00C5323F" w:rsidRDefault="00C5323F" w:rsidP="00C5323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Декоративная крышка ригеля</w:t>
            </w:r>
          </w:p>
        </w:tc>
        <w:tc>
          <w:tcPr>
            <w:tcW w:w="962" w:type="dxa"/>
            <w:vAlign w:val="center"/>
          </w:tcPr>
          <w:p w:rsidR="00C5323F" w:rsidRPr="00C5323F" w:rsidRDefault="00C5323F" w:rsidP="00C5323F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3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9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1.4</w:t>
            </w:r>
          </w:p>
        </w:tc>
        <w:tc>
          <w:tcPr>
            <w:tcW w:w="4162" w:type="dxa"/>
          </w:tcPr>
          <w:p w:rsidR="00C5323F" w:rsidRPr="00C5323F" w:rsidRDefault="00C5323F" w:rsidP="00C5323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Декоративная крышка стойки</w:t>
            </w:r>
          </w:p>
        </w:tc>
        <w:tc>
          <w:tcPr>
            <w:tcW w:w="962" w:type="dxa"/>
            <w:vAlign w:val="center"/>
          </w:tcPr>
          <w:p w:rsidR="00C5323F" w:rsidRPr="00C5323F" w:rsidRDefault="00C5323F" w:rsidP="00C5323F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3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9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1.5</w:t>
            </w:r>
          </w:p>
        </w:tc>
        <w:tc>
          <w:tcPr>
            <w:tcW w:w="4162" w:type="dxa"/>
          </w:tcPr>
          <w:p w:rsidR="00C5323F" w:rsidRPr="00C5323F" w:rsidRDefault="00C5323F" w:rsidP="00C5323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Прижимная планка</w:t>
            </w:r>
          </w:p>
        </w:tc>
        <w:tc>
          <w:tcPr>
            <w:tcW w:w="962" w:type="dxa"/>
          </w:tcPr>
          <w:p w:rsidR="00C5323F" w:rsidRPr="00C5323F" w:rsidRDefault="00C5323F" w:rsidP="00C5323F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3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9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1.6</w:t>
            </w:r>
          </w:p>
        </w:tc>
        <w:tc>
          <w:tcPr>
            <w:tcW w:w="4162" w:type="dxa"/>
          </w:tcPr>
          <w:p w:rsidR="00C5323F" w:rsidRPr="00C5323F" w:rsidRDefault="00C5323F" w:rsidP="00C5323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Подкладка под одинарное стекло</w:t>
            </w:r>
          </w:p>
        </w:tc>
        <w:tc>
          <w:tcPr>
            <w:tcW w:w="962" w:type="dxa"/>
          </w:tcPr>
          <w:p w:rsidR="00C5323F" w:rsidRPr="00C5323F" w:rsidRDefault="00C5323F" w:rsidP="00C5323F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3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9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1.7</w:t>
            </w:r>
          </w:p>
        </w:tc>
        <w:tc>
          <w:tcPr>
            <w:tcW w:w="4162" w:type="dxa"/>
          </w:tcPr>
          <w:p w:rsidR="00C5323F" w:rsidRPr="00C5323F" w:rsidRDefault="00C5323F" w:rsidP="00C5323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Закладной сухарь для К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en-US" w:eastAsia="x-none"/>
              </w:rPr>
              <w:t>RF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-107</w:t>
            </w:r>
          </w:p>
        </w:tc>
        <w:tc>
          <w:tcPr>
            <w:tcW w:w="962" w:type="dxa"/>
          </w:tcPr>
          <w:p w:rsidR="00C5323F" w:rsidRPr="00C5323F" w:rsidRDefault="00C5323F" w:rsidP="00C5323F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3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9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1.8</w:t>
            </w:r>
          </w:p>
        </w:tc>
        <w:tc>
          <w:tcPr>
            <w:tcW w:w="4162" w:type="dxa"/>
          </w:tcPr>
          <w:p w:rsidR="00C5323F" w:rsidRPr="00C5323F" w:rsidRDefault="00C5323F" w:rsidP="00C5323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Закладной сухарь ригеля</w:t>
            </w:r>
          </w:p>
        </w:tc>
        <w:tc>
          <w:tcPr>
            <w:tcW w:w="962" w:type="dxa"/>
          </w:tcPr>
          <w:p w:rsidR="00C5323F" w:rsidRPr="00C5323F" w:rsidRDefault="00C5323F" w:rsidP="00C5323F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3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9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1.9</w:t>
            </w:r>
          </w:p>
        </w:tc>
        <w:tc>
          <w:tcPr>
            <w:tcW w:w="4162" w:type="dxa"/>
          </w:tcPr>
          <w:p w:rsidR="00C5323F" w:rsidRPr="00C5323F" w:rsidRDefault="00C5323F" w:rsidP="00C5323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Спейсер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 14</w:t>
            </w:r>
          </w:p>
        </w:tc>
        <w:tc>
          <w:tcPr>
            <w:tcW w:w="962" w:type="dxa"/>
          </w:tcPr>
          <w:p w:rsidR="00C5323F" w:rsidRPr="00C5323F" w:rsidRDefault="00C5323F" w:rsidP="00C5323F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3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9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1.10</w:t>
            </w:r>
          </w:p>
        </w:tc>
        <w:tc>
          <w:tcPr>
            <w:tcW w:w="4162" w:type="dxa"/>
          </w:tcPr>
          <w:p w:rsidR="00C5323F" w:rsidRPr="00C5323F" w:rsidRDefault="00C5323F" w:rsidP="00C5323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Пластина 4 мм (С-Р система)</w:t>
            </w:r>
          </w:p>
        </w:tc>
        <w:tc>
          <w:tcPr>
            <w:tcW w:w="962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шт.</w:t>
            </w:r>
          </w:p>
        </w:tc>
        <w:tc>
          <w:tcPr>
            <w:tcW w:w="93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9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1.11</w:t>
            </w:r>
          </w:p>
        </w:tc>
        <w:tc>
          <w:tcPr>
            <w:tcW w:w="4162" w:type="dxa"/>
          </w:tcPr>
          <w:p w:rsidR="00C5323F" w:rsidRPr="00C5323F" w:rsidRDefault="00C5323F" w:rsidP="00C5323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Саморез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 ВС 4,2х 16 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en-US" w:eastAsia="x-none"/>
              </w:rPr>
              <w:t>DIN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 7981 А2 ГОСТ 10619-80</w:t>
            </w:r>
          </w:p>
        </w:tc>
        <w:tc>
          <w:tcPr>
            <w:tcW w:w="962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шт.</w:t>
            </w:r>
          </w:p>
        </w:tc>
        <w:tc>
          <w:tcPr>
            <w:tcW w:w="93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9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1.12</w:t>
            </w:r>
          </w:p>
        </w:tc>
        <w:tc>
          <w:tcPr>
            <w:tcW w:w="4162" w:type="dxa"/>
          </w:tcPr>
          <w:p w:rsidR="00C5323F" w:rsidRPr="00C5323F" w:rsidRDefault="00C5323F" w:rsidP="00C5323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Саморез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 ВС 4.2x16 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  <w:t xml:space="preserve"> 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en-US" w:eastAsia="x-none"/>
              </w:rPr>
              <w:t>DIN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  7982 А2 ГОСТ 10619-80</w:t>
            </w:r>
          </w:p>
        </w:tc>
        <w:tc>
          <w:tcPr>
            <w:tcW w:w="962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шт.</w:t>
            </w:r>
          </w:p>
        </w:tc>
        <w:tc>
          <w:tcPr>
            <w:tcW w:w="93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9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1.13</w:t>
            </w:r>
          </w:p>
        </w:tc>
        <w:tc>
          <w:tcPr>
            <w:tcW w:w="4162" w:type="dxa"/>
          </w:tcPr>
          <w:p w:rsidR="00C5323F" w:rsidRPr="00C5323F" w:rsidRDefault="00C5323F" w:rsidP="00C5323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Саморез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 ВС 5.5x19 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  <w:t xml:space="preserve"> 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en-US" w:eastAsia="x-none"/>
              </w:rPr>
              <w:t>DIN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  7976 А2 ГОСТ 10619-80</w:t>
            </w:r>
          </w:p>
        </w:tc>
        <w:tc>
          <w:tcPr>
            <w:tcW w:w="962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шт.</w:t>
            </w:r>
          </w:p>
        </w:tc>
        <w:tc>
          <w:tcPr>
            <w:tcW w:w="93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9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1.14</w:t>
            </w:r>
          </w:p>
        </w:tc>
        <w:tc>
          <w:tcPr>
            <w:tcW w:w="4162" w:type="dxa"/>
          </w:tcPr>
          <w:p w:rsidR="00C5323F" w:rsidRPr="00C5323F" w:rsidRDefault="00C5323F" w:rsidP="00C5323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Болт анкерный</w:t>
            </w:r>
          </w:p>
        </w:tc>
        <w:tc>
          <w:tcPr>
            <w:tcW w:w="962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шт.</w:t>
            </w:r>
          </w:p>
        </w:tc>
        <w:tc>
          <w:tcPr>
            <w:tcW w:w="93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9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1.15</w:t>
            </w:r>
          </w:p>
        </w:tc>
        <w:tc>
          <w:tcPr>
            <w:tcW w:w="4162" w:type="dxa"/>
          </w:tcPr>
          <w:p w:rsidR="00C5323F" w:rsidRPr="00C5323F" w:rsidRDefault="00C5323F" w:rsidP="00C5323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Лента бутиловая 45 мм</w:t>
            </w:r>
          </w:p>
        </w:tc>
        <w:tc>
          <w:tcPr>
            <w:tcW w:w="962" w:type="dxa"/>
          </w:tcPr>
          <w:p w:rsidR="00C5323F" w:rsidRPr="00C5323F" w:rsidRDefault="00C5323F" w:rsidP="00C5323F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3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9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1.16</w:t>
            </w:r>
          </w:p>
        </w:tc>
        <w:tc>
          <w:tcPr>
            <w:tcW w:w="4162" w:type="dxa"/>
          </w:tcPr>
          <w:p w:rsidR="00C5323F" w:rsidRPr="00C5323F" w:rsidRDefault="00C5323F" w:rsidP="00C5323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Уплотнитель под прижим 5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  <w:t>,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6 мм</w:t>
            </w:r>
          </w:p>
        </w:tc>
        <w:tc>
          <w:tcPr>
            <w:tcW w:w="962" w:type="dxa"/>
          </w:tcPr>
          <w:p w:rsidR="00C5323F" w:rsidRPr="00C5323F" w:rsidRDefault="00C5323F" w:rsidP="00C5323F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3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9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1.17</w:t>
            </w:r>
          </w:p>
        </w:tc>
        <w:tc>
          <w:tcPr>
            <w:tcW w:w="4162" w:type="dxa"/>
          </w:tcPr>
          <w:p w:rsidR="00C5323F" w:rsidRPr="00C5323F" w:rsidRDefault="00C5323F" w:rsidP="00C5323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Уплотнитель под СП 3,6 мм</w:t>
            </w:r>
          </w:p>
        </w:tc>
        <w:tc>
          <w:tcPr>
            <w:tcW w:w="962" w:type="dxa"/>
          </w:tcPr>
          <w:p w:rsidR="00C5323F" w:rsidRPr="00C5323F" w:rsidRDefault="00C5323F" w:rsidP="00C5323F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3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9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1.18</w:t>
            </w:r>
          </w:p>
        </w:tc>
        <w:tc>
          <w:tcPr>
            <w:tcW w:w="4162" w:type="dxa"/>
          </w:tcPr>
          <w:p w:rsidR="00C5323F" w:rsidRPr="00C5323F" w:rsidRDefault="00C5323F" w:rsidP="00C5323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Уплотнитель в стойку 3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  <w:t>,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6 мм</w:t>
            </w:r>
          </w:p>
        </w:tc>
        <w:tc>
          <w:tcPr>
            <w:tcW w:w="962" w:type="dxa"/>
          </w:tcPr>
          <w:p w:rsidR="00C5323F" w:rsidRPr="00C5323F" w:rsidRDefault="00C5323F" w:rsidP="00C5323F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3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9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1.19</w:t>
            </w:r>
          </w:p>
        </w:tc>
        <w:tc>
          <w:tcPr>
            <w:tcW w:w="4162" w:type="dxa"/>
          </w:tcPr>
          <w:p w:rsidR="00C5323F" w:rsidRPr="00C5323F" w:rsidRDefault="00C5323F" w:rsidP="00C5323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Стекло  6 мм</w:t>
            </w:r>
          </w:p>
        </w:tc>
        <w:tc>
          <w:tcPr>
            <w:tcW w:w="962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м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3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9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1.19.1</w:t>
            </w:r>
          </w:p>
        </w:tc>
        <w:tc>
          <w:tcPr>
            <w:tcW w:w="4162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Стеклопакет </w:t>
            </w:r>
            <w:r w:rsidRPr="00C5323F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однокамерный (2 стекла) толщиной не менее 24 мм , толщина  стекла не менее 4 мм</w:t>
            </w:r>
          </w:p>
        </w:tc>
        <w:tc>
          <w:tcPr>
            <w:tcW w:w="962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  <w:vertAlign w:val="superscript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м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3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9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1.19.2</w:t>
            </w:r>
          </w:p>
        </w:tc>
        <w:tc>
          <w:tcPr>
            <w:tcW w:w="4162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Стеклопакет </w:t>
            </w:r>
            <w:r w:rsidRPr="00C5323F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двухкамерный (3 стекла) толщиной не менее 32 мм, толщина стекла не менее 4 мм</w:t>
            </w:r>
          </w:p>
        </w:tc>
        <w:tc>
          <w:tcPr>
            <w:tcW w:w="962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  <w:vertAlign w:val="superscript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м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3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9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1.20</w:t>
            </w:r>
          </w:p>
        </w:tc>
        <w:tc>
          <w:tcPr>
            <w:tcW w:w="4162" w:type="dxa"/>
          </w:tcPr>
          <w:p w:rsidR="00C5323F" w:rsidRPr="00C5323F" w:rsidRDefault="00C5323F" w:rsidP="00C5323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Анкерные пластины</w:t>
            </w:r>
          </w:p>
        </w:tc>
        <w:tc>
          <w:tcPr>
            <w:tcW w:w="962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шт.</w:t>
            </w:r>
          </w:p>
        </w:tc>
        <w:tc>
          <w:tcPr>
            <w:tcW w:w="93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9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1.21</w:t>
            </w:r>
          </w:p>
        </w:tc>
        <w:tc>
          <w:tcPr>
            <w:tcW w:w="4162" w:type="dxa"/>
          </w:tcPr>
          <w:p w:rsidR="00C5323F" w:rsidRPr="00C5323F" w:rsidRDefault="00C5323F" w:rsidP="00C5323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Саморез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 3.5*11 сверло</w:t>
            </w:r>
          </w:p>
        </w:tc>
        <w:tc>
          <w:tcPr>
            <w:tcW w:w="962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шт.</w:t>
            </w:r>
          </w:p>
        </w:tc>
        <w:tc>
          <w:tcPr>
            <w:tcW w:w="93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9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1.22</w:t>
            </w:r>
          </w:p>
        </w:tc>
        <w:tc>
          <w:tcPr>
            <w:tcW w:w="4162" w:type="dxa"/>
          </w:tcPr>
          <w:p w:rsidR="00C5323F" w:rsidRPr="00C5323F" w:rsidRDefault="00C5323F" w:rsidP="00C5323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vertAlign w:val="superscript"/>
                <w:lang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Пена монтажная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  <w:t xml:space="preserve"> с температурой применения до –   -18 С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vertAlign w:val="superscript"/>
                <w:lang w:eastAsia="x-none"/>
              </w:rPr>
              <w:t>о</w:t>
            </w:r>
          </w:p>
        </w:tc>
        <w:tc>
          <w:tcPr>
            <w:tcW w:w="962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шт.</w:t>
            </w:r>
          </w:p>
        </w:tc>
        <w:tc>
          <w:tcPr>
            <w:tcW w:w="93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9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1.23</w:t>
            </w:r>
          </w:p>
        </w:tc>
        <w:tc>
          <w:tcPr>
            <w:tcW w:w="4162" w:type="dxa"/>
          </w:tcPr>
          <w:p w:rsidR="00C5323F" w:rsidRPr="00C5323F" w:rsidRDefault="00C5323F" w:rsidP="00C5323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Очиститель пены </w:t>
            </w:r>
          </w:p>
        </w:tc>
        <w:tc>
          <w:tcPr>
            <w:tcW w:w="962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шт.</w:t>
            </w:r>
          </w:p>
        </w:tc>
        <w:tc>
          <w:tcPr>
            <w:tcW w:w="93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9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1.24</w:t>
            </w:r>
          </w:p>
        </w:tc>
        <w:tc>
          <w:tcPr>
            <w:tcW w:w="4162" w:type="dxa"/>
          </w:tcPr>
          <w:p w:rsidR="00C5323F" w:rsidRPr="00C5323F" w:rsidRDefault="00C5323F" w:rsidP="00C5323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На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  <w:t>щ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ельник 150 мм</w:t>
            </w:r>
          </w:p>
        </w:tc>
        <w:tc>
          <w:tcPr>
            <w:tcW w:w="962" w:type="dxa"/>
          </w:tcPr>
          <w:p w:rsidR="00C5323F" w:rsidRPr="00C5323F" w:rsidRDefault="00C5323F" w:rsidP="00C5323F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3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9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1.2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  <w:t>7</w:t>
            </w:r>
          </w:p>
        </w:tc>
        <w:tc>
          <w:tcPr>
            <w:tcW w:w="4162" w:type="dxa"/>
          </w:tcPr>
          <w:p w:rsidR="00C5323F" w:rsidRPr="00C5323F" w:rsidRDefault="00C5323F" w:rsidP="00C5323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Мешки для мусора</w:t>
            </w:r>
          </w:p>
        </w:tc>
        <w:tc>
          <w:tcPr>
            <w:tcW w:w="962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шт.</w:t>
            </w:r>
          </w:p>
        </w:tc>
        <w:tc>
          <w:tcPr>
            <w:tcW w:w="93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9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1.2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  <w:t>8</w:t>
            </w:r>
          </w:p>
        </w:tc>
        <w:tc>
          <w:tcPr>
            <w:tcW w:w="4162" w:type="dxa"/>
          </w:tcPr>
          <w:p w:rsidR="00C5323F" w:rsidRPr="00C5323F" w:rsidRDefault="00C5323F" w:rsidP="00C5323F">
            <w:pPr>
              <w:spacing w:after="0" w:line="254" w:lineRule="exact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Утилизация строительных отходов на полигоне "Скоково"</w:t>
            </w:r>
          </w:p>
        </w:tc>
        <w:tc>
          <w:tcPr>
            <w:tcW w:w="962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  <w:t>м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vertAlign w:val="superscript"/>
                <w:lang w:eastAsia="x-none"/>
              </w:rPr>
              <w:t>3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3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9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162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Фонд оплаты труда (ФОТ)</w:t>
            </w:r>
          </w:p>
        </w:tc>
        <w:tc>
          <w:tcPr>
            <w:tcW w:w="962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Руб.</w:t>
            </w:r>
          </w:p>
        </w:tc>
        <w:tc>
          <w:tcPr>
            <w:tcW w:w="93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9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162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Отчисления с ФОТ</w:t>
            </w:r>
          </w:p>
        </w:tc>
        <w:tc>
          <w:tcPr>
            <w:tcW w:w="962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% от ФОТ</w:t>
            </w:r>
          </w:p>
        </w:tc>
        <w:tc>
          <w:tcPr>
            <w:tcW w:w="93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9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162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Накладные расходы</w:t>
            </w:r>
          </w:p>
        </w:tc>
        <w:tc>
          <w:tcPr>
            <w:tcW w:w="962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% от ФОТ</w:t>
            </w:r>
          </w:p>
        </w:tc>
        <w:tc>
          <w:tcPr>
            <w:tcW w:w="93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9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36" w:type="dxa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162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Прибыль</w:t>
            </w:r>
          </w:p>
        </w:tc>
        <w:tc>
          <w:tcPr>
            <w:tcW w:w="962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% от ФОТ</w:t>
            </w:r>
          </w:p>
        </w:tc>
        <w:tc>
          <w:tcPr>
            <w:tcW w:w="93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9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rPr>
          <w:trHeight w:val="741"/>
        </w:trPr>
        <w:tc>
          <w:tcPr>
            <w:tcW w:w="936" w:type="dxa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162" w:type="dxa"/>
          </w:tcPr>
          <w:p w:rsidR="00C5323F" w:rsidRPr="00C5323F" w:rsidRDefault="00C5323F" w:rsidP="00C5323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b/>
                <w:sz w:val="20"/>
                <w:szCs w:val="20"/>
                <w:lang w:val="x-none" w:eastAsia="x-none"/>
              </w:rPr>
              <w:t xml:space="preserve">Всего стоимость изготовления и </w:t>
            </w:r>
            <w:r w:rsidRPr="00C5323F">
              <w:rPr>
                <w:rFonts w:ascii="Times New Roman" w:eastAsia="Arial" w:hAnsi="Times New Roman" w:cs="Times New Roman"/>
                <w:b/>
                <w:sz w:val="20"/>
                <w:szCs w:val="20"/>
                <w:lang w:eastAsia="x-none"/>
              </w:rPr>
              <w:t xml:space="preserve"> замены </w:t>
            </w:r>
            <w:r w:rsidRPr="00C5323F">
              <w:rPr>
                <w:rFonts w:ascii="Times New Roman" w:eastAsia="Arial" w:hAnsi="Times New Roman" w:cs="Times New Roman"/>
                <w:b/>
                <w:sz w:val="20"/>
                <w:szCs w:val="20"/>
                <w:lang w:val="x-none" w:eastAsia="x-none"/>
              </w:rPr>
              <w:t xml:space="preserve"> витража (1 м</w:t>
            </w:r>
            <w:r w:rsidRPr="00C5323F">
              <w:rPr>
                <w:rFonts w:ascii="Times New Roman" w:eastAsia="Arial" w:hAnsi="Times New Roman" w:cs="Times New Roman"/>
                <w:b/>
                <w:sz w:val="20"/>
                <w:szCs w:val="20"/>
                <w:vertAlign w:val="superscript"/>
                <w:lang w:val="x-none" w:eastAsia="x-none"/>
              </w:rPr>
              <w:t>2</w:t>
            </w:r>
            <w:r w:rsidRPr="00C5323F">
              <w:rPr>
                <w:rFonts w:ascii="Times New Roman" w:eastAsia="Arial" w:hAnsi="Times New Roman" w:cs="Times New Roman"/>
                <w:b/>
                <w:sz w:val="20"/>
                <w:szCs w:val="20"/>
                <w:lang w:val="x-none" w:eastAsia="x-none"/>
              </w:rPr>
              <w:t>) из алюминиевого профиля</w:t>
            </w:r>
            <w:r w:rsidRPr="00C5323F">
              <w:rPr>
                <w:rFonts w:ascii="Times New Roman" w:eastAsia="Arial" w:hAnsi="Times New Roman" w:cs="Times New Roman"/>
                <w:b/>
                <w:sz w:val="20"/>
                <w:szCs w:val="20"/>
                <w:lang w:eastAsia="x-none"/>
              </w:rPr>
              <w:t xml:space="preserve"> с одинарным  стеклом 6 мм</w:t>
            </w:r>
          </w:p>
        </w:tc>
        <w:tc>
          <w:tcPr>
            <w:tcW w:w="962" w:type="dxa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Руб.</w:t>
            </w:r>
          </w:p>
        </w:tc>
        <w:tc>
          <w:tcPr>
            <w:tcW w:w="93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9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rPr>
          <w:trHeight w:val="855"/>
        </w:trPr>
        <w:tc>
          <w:tcPr>
            <w:tcW w:w="936" w:type="dxa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162" w:type="dxa"/>
            <w:tcBorders>
              <w:bottom w:val="single" w:sz="4" w:space="0" w:color="auto"/>
            </w:tcBorders>
          </w:tcPr>
          <w:p w:rsidR="00C5323F" w:rsidRPr="00C5323F" w:rsidRDefault="00C5323F" w:rsidP="00C5323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b/>
                <w:sz w:val="20"/>
                <w:szCs w:val="20"/>
                <w:lang w:val="x-none" w:eastAsia="x-none"/>
              </w:rPr>
              <w:t xml:space="preserve">Всего стоимость изготовления и </w:t>
            </w:r>
            <w:r w:rsidRPr="00C5323F">
              <w:rPr>
                <w:rFonts w:ascii="Times New Roman" w:eastAsia="Arial" w:hAnsi="Times New Roman" w:cs="Times New Roman"/>
                <w:b/>
                <w:sz w:val="20"/>
                <w:szCs w:val="20"/>
                <w:lang w:eastAsia="x-none"/>
              </w:rPr>
              <w:t xml:space="preserve"> замены </w:t>
            </w:r>
            <w:r w:rsidRPr="00C5323F">
              <w:rPr>
                <w:rFonts w:ascii="Times New Roman" w:eastAsia="Arial" w:hAnsi="Times New Roman" w:cs="Times New Roman"/>
                <w:b/>
                <w:sz w:val="20"/>
                <w:szCs w:val="20"/>
                <w:lang w:val="x-none" w:eastAsia="x-none"/>
              </w:rPr>
              <w:t xml:space="preserve"> витража (1 м</w:t>
            </w:r>
            <w:r w:rsidRPr="00C5323F">
              <w:rPr>
                <w:rFonts w:ascii="Times New Roman" w:eastAsia="Arial" w:hAnsi="Times New Roman" w:cs="Times New Roman"/>
                <w:b/>
                <w:sz w:val="20"/>
                <w:szCs w:val="20"/>
                <w:vertAlign w:val="superscript"/>
                <w:lang w:val="x-none" w:eastAsia="x-none"/>
              </w:rPr>
              <w:t>2</w:t>
            </w:r>
            <w:r w:rsidRPr="00C5323F">
              <w:rPr>
                <w:rFonts w:ascii="Times New Roman" w:eastAsia="Arial" w:hAnsi="Times New Roman" w:cs="Times New Roman"/>
                <w:b/>
                <w:sz w:val="20"/>
                <w:szCs w:val="20"/>
                <w:lang w:val="x-none" w:eastAsia="x-none"/>
              </w:rPr>
              <w:t>) из алюминиевого профиля</w:t>
            </w:r>
            <w:r w:rsidRPr="00C5323F">
              <w:rPr>
                <w:rFonts w:ascii="Times New Roman" w:eastAsia="Arial" w:hAnsi="Times New Roman" w:cs="Times New Roman"/>
                <w:b/>
                <w:sz w:val="20"/>
                <w:szCs w:val="20"/>
                <w:lang w:eastAsia="x-none"/>
              </w:rPr>
              <w:t xml:space="preserve"> с однокамерным стеклопакетом не менее 24 мм</w:t>
            </w:r>
          </w:p>
        </w:tc>
        <w:tc>
          <w:tcPr>
            <w:tcW w:w="962" w:type="dxa"/>
            <w:tcBorders>
              <w:bottom w:val="single" w:sz="4" w:space="0" w:color="auto"/>
            </w:tcBorders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Руб.</w:t>
            </w:r>
          </w:p>
        </w:tc>
        <w:tc>
          <w:tcPr>
            <w:tcW w:w="931" w:type="dxa"/>
            <w:tcBorders>
              <w:bottom w:val="single" w:sz="4" w:space="0" w:color="auto"/>
            </w:tcBorders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9" w:type="dxa"/>
            <w:tcBorders>
              <w:bottom w:val="single" w:sz="4" w:space="0" w:color="auto"/>
            </w:tcBorders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rPr>
          <w:trHeight w:val="857"/>
        </w:trPr>
        <w:tc>
          <w:tcPr>
            <w:tcW w:w="936" w:type="dxa"/>
            <w:tcBorders>
              <w:right w:val="single" w:sz="4" w:space="0" w:color="auto"/>
            </w:tcBorders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3F" w:rsidRPr="00C5323F" w:rsidRDefault="00C5323F" w:rsidP="00C5323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b/>
                <w:sz w:val="20"/>
                <w:szCs w:val="20"/>
                <w:lang w:val="x-none" w:eastAsia="x-none"/>
              </w:rPr>
              <w:t xml:space="preserve">Всего стоимость изготовления и </w:t>
            </w:r>
            <w:r w:rsidRPr="00C5323F">
              <w:rPr>
                <w:rFonts w:ascii="Times New Roman" w:eastAsia="Arial" w:hAnsi="Times New Roman" w:cs="Times New Roman"/>
                <w:b/>
                <w:sz w:val="20"/>
                <w:szCs w:val="20"/>
                <w:lang w:eastAsia="x-none"/>
              </w:rPr>
              <w:t xml:space="preserve"> замены </w:t>
            </w:r>
            <w:r w:rsidRPr="00C5323F">
              <w:rPr>
                <w:rFonts w:ascii="Times New Roman" w:eastAsia="Arial" w:hAnsi="Times New Roman" w:cs="Times New Roman"/>
                <w:b/>
                <w:sz w:val="20"/>
                <w:szCs w:val="20"/>
                <w:lang w:val="x-none" w:eastAsia="x-none"/>
              </w:rPr>
              <w:t xml:space="preserve"> витража (1 м</w:t>
            </w:r>
            <w:r w:rsidRPr="00C5323F">
              <w:rPr>
                <w:rFonts w:ascii="Times New Roman" w:eastAsia="Arial" w:hAnsi="Times New Roman" w:cs="Times New Roman"/>
                <w:b/>
                <w:sz w:val="20"/>
                <w:szCs w:val="20"/>
                <w:vertAlign w:val="superscript"/>
                <w:lang w:val="x-none" w:eastAsia="x-none"/>
              </w:rPr>
              <w:t>2</w:t>
            </w:r>
            <w:r w:rsidRPr="00C5323F">
              <w:rPr>
                <w:rFonts w:ascii="Times New Roman" w:eastAsia="Arial" w:hAnsi="Times New Roman" w:cs="Times New Roman"/>
                <w:b/>
                <w:sz w:val="20"/>
                <w:szCs w:val="20"/>
                <w:lang w:val="x-none" w:eastAsia="x-none"/>
              </w:rPr>
              <w:t>) из алюминиевого профиля</w:t>
            </w:r>
            <w:r w:rsidRPr="00C5323F">
              <w:rPr>
                <w:rFonts w:ascii="Times New Roman" w:eastAsia="Arial" w:hAnsi="Times New Roman" w:cs="Times New Roman"/>
                <w:b/>
                <w:sz w:val="20"/>
                <w:szCs w:val="20"/>
                <w:lang w:eastAsia="x-none"/>
              </w:rPr>
              <w:t xml:space="preserve"> с двухкамерным стеклопакетом не менее 32 мм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</w:tbl>
    <w:p w:rsidR="00C5323F" w:rsidRPr="00C5323F" w:rsidRDefault="00C5323F" w:rsidP="00C5323F">
      <w:pPr>
        <w:spacing w:after="0" w:line="240" w:lineRule="auto"/>
        <w:ind w:right="23"/>
        <w:rPr>
          <w:rFonts w:ascii="Times New Roman" w:eastAsia="Arial" w:hAnsi="Times New Roman" w:cs="Times New Roman"/>
          <w:sz w:val="16"/>
          <w:szCs w:val="16"/>
          <w:lang w:eastAsia="x-none"/>
        </w:rPr>
      </w:pPr>
    </w:p>
    <w:p w:rsidR="00C5323F" w:rsidRPr="00C5323F" w:rsidRDefault="00C5323F" w:rsidP="00C5323F">
      <w:pPr>
        <w:spacing w:after="0" w:line="240" w:lineRule="auto"/>
        <w:ind w:left="780" w:right="23"/>
        <w:rPr>
          <w:rFonts w:ascii="Times New Roman" w:eastAsia="Arial" w:hAnsi="Times New Roman" w:cs="Times New Roman"/>
          <w:sz w:val="20"/>
          <w:szCs w:val="20"/>
          <w:lang w:eastAsia="x-none"/>
        </w:rPr>
      </w:pPr>
      <w:r w:rsidRPr="00C5323F">
        <w:rPr>
          <w:rFonts w:ascii="Times New Roman" w:eastAsia="Arial" w:hAnsi="Times New Roman" w:cs="Times New Roman"/>
          <w:sz w:val="20"/>
          <w:szCs w:val="20"/>
          <w:lang w:eastAsia="x-none"/>
        </w:rPr>
        <w:t>*- в стоимость 1 м</w:t>
      </w:r>
      <w:r w:rsidRPr="00C5323F">
        <w:rPr>
          <w:rFonts w:ascii="Times New Roman" w:eastAsia="Arial" w:hAnsi="Times New Roman" w:cs="Times New Roman"/>
          <w:sz w:val="20"/>
          <w:szCs w:val="20"/>
          <w:vertAlign w:val="superscript"/>
          <w:lang w:eastAsia="x-none"/>
        </w:rPr>
        <w:t>2</w:t>
      </w:r>
      <w:r w:rsidRPr="00C5323F">
        <w:rPr>
          <w:rFonts w:ascii="Times New Roman" w:eastAsia="Arial" w:hAnsi="Times New Roman" w:cs="Times New Roman"/>
          <w:sz w:val="20"/>
          <w:szCs w:val="20"/>
          <w:lang w:eastAsia="x-none"/>
        </w:rPr>
        <w:t xml:space="preserve"> входят все затраты и стоимость всех работ по изготовлению, транспортировке и монтажу изделия, демонтажу старого оконного блока, подготовке оконного проема для монтажа нового окна, наружной и внутренней отделке откосов, уборке и вывозу строительного мусора с места проведения работ. </w:t>
      </w:r>
    </w:p>
    <w:p w:rsidR="00C5323F" w:rsidRPr="00C5323F" w:rsidRDefault="00C5323F" w:rsidP="00C5323F">
      <w:pPr>
        <w:spacing w:after="0" w:line="240" w:lineRule="auto"/>
        <w:ind w:left="780" w:right="23"/>
        <w:rPr>
          <w:rFonts w:ascii="Times New Roman" w:eastAsia="Arial" w:hAnsi="Times New Roman" w:cs="Times New Roman"/>
          <w:sz w:val="20"/>
          <w:szCs w:val="20"/>
        </w:rPr>
      </w:pPr>
      <w:r w:rsidRPr="00C5323F">
        <w:rPr>
          <w:rFonts w:ascii="Times New Roman" w:eastAsia="Arial" w:hAnsi="Times New Roman" w:cs="Times New Roman"/>
          <w:sz w:val="20"/>
          <w:szCs w:val="20"/>
          <w:lang w:eastAsia="x-none"/>
        </w:rPr>
        <w:t xml:space="preserve"> - при необходимости </w:t>
      </w:r>
      <w:proofErr w:type="spellStart"/>
      <w:r w:rsidRPr="00C5323F">
        <w:rPr>
          <w:rFonts w:ascii="Times New Roman" w:eastAsia="Arial" w:hAnsi="Times New Roman" w:cs="Times New Roman"/>
          <w:sz w:val="20"/>
          <w:szCs w:val="20"/>
          <w:lang w:eastAsia="x-none"/>
        </w:rPr>
        <w:t>ламинации</w:t>
      </w:r>
      <w:proofErr w:type="spellEnd"/>
      <w:r w:rsidRPr="00C5323F">
        <w:rPr>
          <w:rFonts w:ascii="Times New Roman" w:eastAsia="Arial" w:hAnsi="Times New Roman" w:cs="Times New Roman"/>
          <w:sz w:val="20"/>
          <w:szCs w:val="20"/>
          <w:lang w:eastAsia="x-none"/>
        </w:rPr>
        <w:t xml:space="preserve"> профилей стоимость изготовления и замены увеличивается на 10% (применяется коэффициент 1,1).</w:t>
      </w:r>
    </w:p>
    <w:p w:rsidR="00C5323F" w:rsidRPr="00C5323F" w:rsidRDefault="00C5323F" w:rsidP="00C5323F">
      <w:pPr>
        <w:spacing w:after="0" w:line="240" w:lineRule="auto"/>
        <w:ind w:right="23"/>
        <w:rPr>
          <w:rFonts w:ascii="Times New Roman" w:eastAsia="Arial" w:hAnsi="Times New Roman" w:cs="Times New Roman"/>
          <w:sz w:val="20"/>
          <w:szCs w:val="20"/>
        </w:rPr>
      </w:pPr>
    </w:p>
    <w:p w:rsidR="00C5323F" w:rsidRPr="00C5323F" w:rsidRDefault="00C5323F" w:rsidP="00C5323F">
      <w:pPr>
        <w:spacing w:after="0" w:line="240" w:lineRule="auto"/>
        <w:ind w:right="23"/>
        <w:jc w:val="center"/>
        <w:rPr>
          <w:rFonts w:ascii="Times New Roman" w:eastAsia="Arial" w:hAnsi="Times New Roman" w:cs="Times New Roman"/>
          <w:sz w:val="24"/>
          <w:szCs w:val="24"/>
          <w:lang w:val="x-none" w:eastAsia="x-none"/>
        </w:rPr>
      </w:pPr>
      <w:r w:rsidRPr="00C5323F">
        <w:rPr>
          <w:rFonts w:ascii="Times New Roman" w:eastAsia="Arial" w:hAnsi="Times New Roman" w:cs="Times New Roman"/>
          <w:sz w:val="24"/>
          <w:szCs w:val="24"/>
          <w:lang w:val="x-none" w:eastAsia="x-none"/>
        </w:rPr>
        <w:t xml:space="preserve">Расчет </w:t>
      </w:r>
      <w:r w:rsidRPr="00C5323F">
        <w:rPr>
          <w:rFonts w:ascii="Times New Roman" w:eastAsia="Arial" w:hAnsi="Times New Roman" w:cs="Times New Roman"/>
          <w:sz w:val="24"/>
          <w:szCs w:val="24"/>
          <w:lang w:eastAsia="x-none"/>
        </w:rPr>
        <w:t>н</w:t>
      </w:r>
      <w:r w:rsidRPr="00C5323F">
        <w:rPr>
          <w:rFonts w:ascii="Times New Roman" w:eastAsia="Arial" w:hAnsi="Times New Roman" w:cs="Times New Roman"/>
          <w:sz w:val="24"/>
          <w:szCs w:val="24"/>
          <w:lang w:val="x-none" w:eastAsia="x-none"/>
        </w:rPr>
        <w:t xml:space="preserve">а изготовление </w:t>
      </w:r>
      <w:r w:rsidRPr="00C5323F">
        <w:rPr>
          <w:rFonts w:ascii="Times New Roman" w:eastAsia="Arial" w:hAnsi="Times New Roman" w:cs="Times New Roman"/>
          <w:sz w:val="24"/>
          <w:szCs w:val="24"/>
          <w:lang w:eastAsia="x-none"/>
        </w:rPr>
        <w:t>и</w:t>
      </w:r>
      <w:r w:rsidRPr="00C5323F">
        <w:rPr>
          <w:rFonts w:ascii="Times New Roman" w:eastAsia="Arial" w:hAnsi="Times New Roman" w:cs="Times New Roman"/>
          <w:sz w:val="24"/>
          <w:szCs w:val="24"/>
          <w:lang w:val="x-none" w:eastAsia="x-none"/>
        </w:rPr>
        <w:t xml:space="preserve"> </w:t>
      </w:r>
      <w:r w:rsidRPr="00C5323F">
        <w:rPr>
          <w:rFonts w:ascii="Times New Roman" w:eastAsia="Arial" w:hAnsi="Times New Roman" w:cs="Times New Roman"/>
          <w:sz w:val="24"/>
          <w:szCs w:val="24"/>
          <w:lang w:eastAsia="x-none"/>
        </w:rPr>
        <w:t>замену</w:t>
      </w:r>
      <w:r w:rsidRPr="00C5323F">
        <w:rPr>
          <w:rFonts w:ascii="Times New Roman" w:eastAsia="Arial" w:hAnsi="Times New Roman" w:cs="Times New Roman"/>
          <w:sz w:val="24"/>
          <w:szCs w:val="24"/>
          <w:lang w:val="x-none" w:eastAsia="x-none"/>
        </w:rPr>
        <w:t xml:space="preserve"> </w:t>
      </w:r>
      <w:r w:rsidRPr="00C5323F">
        <w:rPr>
          <w:rFonts w:ascii="Times New Roman" w:eastAsia="Arial" w:hAnsi="Times New Roman" w:cs="Times New Roman"/>
          <w:sz w:val="24"/>
          <w:szCs w:val="24"/>
          <w:lang w:eastAsia="x-none"/>
        </w:rPr>
        <w:t>д</w:t>
      </w:r>
      <w:r w:rsidRPr="00C5323F">
        <w:rPr>
          <w:rFonts w:ascii="Times New Roman" w:eastAsia="Arial" w:hAnsi="Times New Roman" w:cs="Times New Roman"/>
          <w:sz w:val="24"/>
          <w:szCs w:val="24"/>
          <w:lang w:val="x-none" w:eastAsia="x-none"/>
        </w:rPr>
        <w:t xml:space="preserve">верных </w:t>
      </w:r>
      <w:r w:rsidRPr="00C5323F">
        <w:rPr>
          <w:rFonts w:ascii="Times New Roman" w:eastAsia="Arial" w:hAnsi="Times New Roman" w:cs="Times New Roman"/>
          <w:sz w:val="24"/>
          <w:szCs w:val="24"/>
          <w:lang w:eastAsia="x-none"/>
        </w:rPr>
        <w:t>б</w:t>
      </w:r>
      <w:proofErr w:type="spellStart"/>
      <w:r w:rsidRPr="00C5323F">
        <w:rPr>
          <w:rFonts w:ascii="Times New Roman" w:eastAsia="Arial" w:hAnsi="Times New Roman" w:cs="Times New Roman"/>
          <w:sz w:val="24"/>
          <w:szCs w:val="24"/>
          <w:lang w:val="x-none" w:eastAsia="x-none"/>
        </w:rPr>
        <w:t>локов</w:t>
      </w:r>
      <w:proofErr w:type="spellEnd"/>
      <w:r w:rsidRPr="00C5323F">
        <w:rPr>
          <w:rFonts w:ascii="Times New Roman" w:eastAsia="Arial" w:hAnsi="Times New Roman" w:cs="Times New Roman"/>
          <w:sz w:val="24"/>
          <w:szCs w:val="24"/>
          <w:lang w:val="x-none" w:eastAsia="x-none"/>
        </w:rPr>
        <w:t xml:space="preserve"> (1 </w:t>
      </w:r>
      <w:r w:rsidRPr="00C5323F">
        <w:rPr>
          <w:rFonts w:ascii="Times New Roman" w:eastAsia="Arial" w:hAnsi="Times New Roman" w:cs="Times New Roman"/>
          <w:sz w:val="24"/>
          <w:szCs w:val="24"/>
          <w:lang w:eastAsia="x-none"/>
        </w:rPr>
        <w:t>м</w:t>
      </w:r>
      <w:r w:rsidRPr="00C5323F">
        <w:rPr>
          <w:rFonts w:ascii="Times New Roman" w:eastAsia="Arial" w:hAnsi="Times New Roman" w:cs="Times New Roman"/>
          <w:sz w:val="24"/>
          <w:szCs w:val="24"/>
          <w:vertAlign w:val="superscript"/>
          <w:lang w:val="x-none" w:eastAsia="x-none"/>
        </w:rPr>
        <w:t>2</w:t>
      </w:r>
      <w:r w:rsidRPr="00C5323F">
        <w:rPr>
          <w:rFonts w:ascii="Times New Roman" w:eastAsia="Arial" w:hAnsi="Times New Roman" w:cs="Times New Roman"/>
          <w:sz w:val="24"/>
          <w:szCs w:val="24"/>
          <w:lang w:val="x-none" w:eastAsia="x-none"/>
        </w:rPr>
        <w:t xml:space="preserve">) </w:t>
      </w:r>
      <w:r w:rsidRPr="00C5323F">
        <w:rPr>
          <w:rFonts w:ascii="Times New Roman" w:eastAsia="Arial" w:hAnsi="Times New Roman" w:cs="Times New Roman"/>
          <w:sz w:val="24"/>
          <w:szCs w:val="24"/>
          <w:lang w:eastAsia="x-none"/>
        </w:rPr>
        <w:t xml:space="preserve">из </w:t>
      </w:r>
      <w:r w:rsidRPr="00C5323F">
        <w:rPr>
          <w:rFonts w:ascii="Times New Roman" w:eastAsia="Arial" w:hAnsi="Times New Roman" w:cs="Times New Roman"/>
          <w:sz w:val="24"/>
          <w:szCs w:val="24"/>
          <w:lang w:val="x-none" w:eastAsia="x-none"/>
        </w:rPr>
        <w:t>ПВХ</w:t>
      </w:r>
      <w:r w:rsidRPr="00C5323F">
        <w:rPr>
          <w:rFonts w:ascii="Times New Roman" w:eastAsia="Arial" w:hAnsi="Times New Roman" w:cs="Times New Roman"/>
          <w:sz w:val="24"/>
          <w:szCs w:val="24"/>
          <w:lang w:eastAsia="x-none"/>
        </w:rPr>
        <w:t>*</w:t>
      </w:r>
      <w:r w:rsidRPr="00C5323F">
        <w:rPr>
          <w:rFonts w:ascii="Times New Roman" w:eastAsia="Arial" w:hAnsi="Times New Roman" w:cs="Times New Roman"/>
          <w:sz w:val="24"/>
          <w:szCs w:val="24"/>
          <w:lang w:val="x-none" w:eastAsia="x-none"/>
        </w:rPr>
        <w:t>.</w:t>
      </w:r>
    </w:p>
    <w:p w:rsidR="00C5323F" w:rsidRPr="00C5323F" w:rsidRDefault="00C5323F" w:rsidP="00C5323F">
      <w:pPr>
        <w:spacing w:after="0" w:line="240" w:lineRule="auto"/>
        <w:ind w:right="23"/>
        <w:jc w:val="center"/>
        <w:rPr>
          <w:rFonts w:ascii="Times New Roman" w:eastAsia="Arial" w:hAnsi="Times New Roman" w:cs="Times New Roman"/>
          <w:sz w:val="16"/>
          <w:szCs w:val="16"/>
          <w:lang w:val="x-none" w:eastAsia="x-none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"/>
        <w:gridCol w:w="3984"/>
        <w:gridCol w:w="992"/>
        <w:gridCol w:w="910"/>
        <w:gridCol w:w="1106"/>
        <w:gridCol w:w="1147"/>
      </w:tblGrid>
      <w:tr w:rsidR="00C5323F" w:rsidRPr="00C5323F" w:rsidTr="00B96EA5">
        <w:tc>
          <w:tcPr>
            <w:tcW w:w="956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5323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№</w:t>
            </w:r>
          </w:p>
        </w:tc>
        <w:tc>
          <w:tcPr>
            <w:tcW w:w="4129" w:type="dxa"/>
          </w:tcPr>
          <w:p w:rsidR="00C5323F" w:rsidRPr="00C5323F" w:rsidRDefault="00C5323F" w:rsidP="00C5323F">
            <w:pPr>
              <w:spacing w:after="0" w:line="240" w:lineRule="auto"/>
              <w:ind w:left="-71"/>
              <w:jc w:val="center"/>
              <w:rPr>
                <w:rFonts w:ascii="Times New Roman" w:eastAsia="Arial" w:hAnsi="Times New Roman" w:cs="Times New Roman"/>
                <w:sz w:val="18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18"/>
                <w:szCs w:val="20"/>
                <w:lang w:val="x-none" w:eastAsia="x-none"/>
              </w:rPr>
              <w:t xml:space="preserve">Наименование статей </w:t>
            </w:r>
            <w:r w:rsidRPr="00C5323F">
              <w:rPr>
                <w:rFonts w:ascii="Times New Roman" w:eastAsia="Arial" w:hAnsi="Times New Roman" w:cs="Times New Roman"/>
                <w:sz w:val="18"/>
                <w:szCs w:val="20"/>
                <w:lang w:eastAsia="x-none"/>
              </w:rPr>
              <w:t>з</w:t>
            </w:r>
            <w:proofErr w:type="spellStart"/>
            <w:r w:rsidRPr="00C5323F">
              <w:rPr>
                <w:rFonts w:ascii="Times New Roman" w:eastAsia="Arial" w:hAnsi="Times New Roman" w:cs="Times New Roman"/>
                <w:sz w:val="18"/>
                <w:szCs w:val="20"/>
                <w:lang w:val="x-none" w:eastAsia="x-none"/>
              </w:rPr>
              <w:t>атрат</w:t>
            </w:r>
            <w:proofErr w:type="spellEnd"/>
          </w:p>
        </w:tc>
        <w:tc>
          <w:tcPr>
            <w:tcW w:w="992" w:type="dxa"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18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18"/>
                <w:szCs w:val="20"/>
                <w:lang w:val="x-none" w:eastAsia="x-none"/>
              </w:rPr>
              <w:t>Ед.</w:t>
            </w:r>
            <w:r w:rsidRPr="00C5323F">
              <w:rPr>
                <w:rFonts w:ascii="Times New Roman" w:eastAsia="Arial" w:hAnsi="Times New Roman" w:cs="Times New Roman"/>
                <w:sz w:val="18"/>
                <w:szCs w:val="20"/>
                <w:lang w:eastAsia="x-none"/>
              </w:rPr>
              <w:t>и</w:t>
            </w:r>
            <w:r w:rsidRPr="00C5323F">
              <w:rPr>
                <w:rFonts w:ascii="Times New Roman" w:eastAsia="Arial" w:hAnsi="Times New Roman" w:cs="Times New Roman"/>
                <w:sz w:val="18"/>
                <w:szCs w:val="20"/>
                <w:lang w:val="x-none" w:eastAsia="x-none"/>
              </w:rPr>
              <w:t>зм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18"/>
                <w:szCs w:val="20"/>
                <w:lang w:val="x-none" w:eastAsia="x-none"/>
              </w:rPr>
              <w:t>.</w:t>
            </w:r>
          </w:p>
        </w:tc>
        <w:tc>
          <w:tcPr>
            <w:tcW w:w="928" w:type="dxa"/>
          </w:tcPr>
          <w:p w:rsidR="00C5323F" w:rsidRPr="00C5323F" w:rsidRDefault="00C5323F" w:rsidP="00C5323F">
            <w:pPr>
              <w:spacing w:after="0" w:line="240" w:lineRule="auto"/>
              <w:ind w:left="100"/>
              <w:jc w:val="center"/>
              <w:rPr>
                <w:rFonts w:ascii="Times New Roman" w:eastAsia="Arial" w:hAnsi="Times New Roman" w:cs="Times New Roman"/>
                <w:sz w:val="18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18"/>
                <w:szCs w:val="20"/>
                <w:lang w:val="x-none" w:eastAsia="x-none"/>
              </w:rPr>
              <w:t>Кол</w:t>
            </w:r>
            <w:r w:rsidRPr="00C5323F">
              <w:rPr>
                <w:rFonts w:ascii="Times New Roman" w:eastAsia="Arial" w:hAnsi="Times New Roman" w:cs="Times New Roman"/>
                <w:sz w:val="18"/>
                <w:szCs w:val="20"/>
                <w:lang w:eastAsia="x-none"/>
              </w:rPr>
              <w:t xml:space="preserve">- </w:t>
            </w:r>
            <w:r w:rsidRPr="00C5323F">
              <w:rPr>
                <w:rFonts w:ascii="Times New Roman" w:eastAsia="Arial" w:hAnsi="Times New Roman" w:cs="Times New Roman"/>
                <w:sz w:val="18"/>
                <w:szCs w:val="20"/>
                <w:lang w:val="x-none" w:eastAsia="x-none"/>
              </w:rPr>
              <w:t>во</w:t>
            </w:r>
          </w:p>
        </w:tc>
        <w:tc>
          <w:tcPr>
            <w:tcW w:w="1141" w:type="dxa"/>
          </w:tcPr>
          <w:p w:rsidR="00C5323F" w:rsidRPr="00C5323F" w:rsidRDefault="00C5323F" w:rsidP="00C5323F">
            <w:pPr>
              <w:spacing w:after="0" w:line="245" w:lineRule="exact"/>
              <w:jc w:val="center"/>
              <w:rPr>
                <w:rFonts w:ascii="Times New Roman" w:eastAsia="Arial" w:hAnsi="Times New Roman" w:cs="Times New Roman"/>
                <w:sz w:val="18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18"/>
                <w:szCs w:val="20"/>
                <w:lang w:val="x-none" w:eastAsia="x-none"/>
              </w:rPr>
              <w:t xml:space="preserve">Цена, руб. </w:t>
            </w:r>
            <w:r w:rsidRPr="00C5323F">
              <w:rPr>
                <w:rFonts w:ascii="Times New Roman" w:eastAsia="Arial" w:hAnsi="Times New Roman" w:cs="Times New Roman"/>
                <w:sz w:val="18"/>
                <w:szCs w:val="20"/>
                <w:lang w:eastAsia="x-none"/>
              </w:rPr>
              <w:t xml:space="preserve">  </w:t>
            </w:r>
            <w:r w:rsidRPr="00C5323F">
              <w:rPr>
                <w:rFonts w:ascii="Times New Roman" w:eastAsia="Arial" w:hAnsi="Times New Roman" w:cs="Times New Roman"/>
                <w:sz w:val="18"/>
                <w:szCs w:val="20"/>
                <w:lang w:val="x-none" w:eastAsia="x-none"/>
              </w:rPr>
              <w:t>(без НДС)</w:t>
            </w:r>
          </w:p>
        </w:tc>
        <w:tc>
          <w:tcPr>
            <w:tcW w:w="1175" w:type="dxa"/>
          </w:tcPr>
          <w:p w:rsidR="00C5323F" w:rsidRPr="00C5323F" w:rsidRDefault="00C5323F" w:rsidP="00C5323F">
            <w:pPr>
              <w:spacing w:after="0" w:line="250" w:lineRule="exact"/>
              <w:jc w:val="center"/>
              <w:rPr>
                <w:rFonts w:ascii="Times New Roman" w:eastAsia="Arial" w:hAnsi="Times New Roman" w:cs="Times New Roman"/>
                <w:sz w:val="18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18"/>
                <w:szCs w:val="20"/>
                <w:lang w:val="x-none" w:eastAsia="x-none"/>
              </w:rPr>
              <w:t>Сумма, руб. (бе</w:t>
            </w:r>
            <w:r w:rsidRPr="00C5323F">
              <w:rPr>
                <w:rFonts w:ascii="Times New Roman" w:eastAsia="Arial" w:hAnsi="Times New Roman" w:cs="Times New Roman"/>
                <w:sz w:val="18"/>
                <w:szCs w:val="20"/>
                <w:lang w:eastAsia="x-none"/>
              </w:rPr>
              <w:t>з</w:t>
            </w:r>
            <w:r w:rsidRPr="00C5323F">
              <w:rPr>
                <w:rFonts w:ascii="Times New Roman" w:eastAsia="Arial" w:hAnsi="Times New Roman" w:cs="Times New Roman"/>
                <w:sz w:val="18"/>
                <w:szCs w:val="20"/>
                <w:lang w:val="x-none" w:eastAsia="x-none"/>
              </w:rPr>
              <w:t xml:space="preserve"> НДС)</w:t>
            </w:r>
          </w:p>
        </w:tc>
      </w:tr>
      <w:tr w:rsidR="00C5323F" w:rsidRPr="00C5323F" w:rsidTr="00B96EA5">
        <w:tc>
          <w:tcPr>
            <w:tcW w:w="956" w:type="dxa"/>
          </w:tcPr>
          <w:p w:rsidR="00C5323F" w:rsidRPr="00C5323F" w:rsidRDefault="00C5323F" w:rsidP="00C5323F">
            <w:pPr>
              <w:spacing w:after="0" w:line="240" w:lineRule="auto"/>
              <w:ind w:left="3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</w:t>
            </w:r>
          </w:p>
        </w:tc>
        <w:tc>
          <w:tcPr>
            <w:tcW w:w="4129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Сырье и материалы</w:t>
            </w:r>
          </w:p>
        </w:tc>
        <w:tc>
          <w:tcPr>
            <w:tcW w:w="992" w:type="dxa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28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7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5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1.1</w:t>
            </w:r>
          </w:p>
        </w:tc>
        <w:tc>
          <w:tcPr>
            <w:tcW w:w="4129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Саморез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универс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. 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en-US" w:eastAsia="x-none"/>
              </w:rPr>
              <w:t>WS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  <w:t xml:space="preserve"> 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3.9*16 бел. оконный</w:t>
            </w:r>
          </w:p>
        </w:tc>
        <w:tc>
          <w:tcPr>
            <w:tcW w:w="992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шт.</w:t>
            </w:r>
          </w:p>
        </w:tc>
        <w:tc>
          <w:tcPr>
            <w:tcW w:w="928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7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5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1.2</w:t>
            </w:r>
          </w:p>
        </w:tc>
        <w:tc>
          <w:tcPr>
            <w:tcW w:w="4129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Саморезы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 для </w:t>
            </w: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окон.профиля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 сверло 3,9*25</w:t>
            </w:r>
          </w:p>
        </w:tc>
        <w:tc>
          <w:tcPr>
            <w:tcW w:w="992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шт.</w:t>
            </w:r>
          </w:p>
        </w:tc>
        <w:tc>
          <w:tcPr>
            <w:tcW w:w="928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7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5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1.3</w:t>
            </w:r>
          </w:p>
        </w:tc>
        <w:tc>
          <w:tcPr>
            <w:tcW w:w="4129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Саморез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универс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. 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  <w:t xml:space="preserve"> 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en-US" w:eastAsia="x-none"/>
              </w:rPr>
              <w:t>S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 3.9*32 </w:t>
            </w: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окон.бел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  <w:t>ый</w:t>
            </w:r>
            <w:proofErr w:type="spellEnd"/>
          </w:p>
        </w:tc>
        <w:tc>
          <w:tcPr>
            <w:tcW w:w="992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шт.</w:t>
            </w:r>
          </w:p>
        </w:tc>
        <w:tc>
          <w:tcPr>
            <w:tcW w:w="928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7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5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1.4</w:t>
            </w:r>
          </w:p>
        </w:tc>
        <w:tc>
          <w:tcPr>
            <w:tcW w:w="4129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Саморез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универс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. 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  <w:t xml:space="preserve"> </w:t>
            </w:r>
            <w:proofErr w:type="gram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en-US" w:eastAsia="x-none"/>
              </w:rPr>
              <w:t>WS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  4,1</w:t>
            </w:r>
            <w:proofErr w:type="gram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*25 бел. оконный</w:t>
            </w:r>
          </w:p>
        </w:tc>
        <w:tc>
          <w:tcPr>
            <w:tcW w:w="992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шт.</w:t>
            </w:r>
          </w:p>
        </w:tc>
        <w:tc>
          <w:tcPr>
            <w:tcW w:w="928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7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5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1.5</w:t>
            </w:r>
          </w:p>
        </w:tc>
        <w:tc>
          <w:tcPr>
            <w:tcW w:w="4129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Выравнивающая подкладка под стеклопакет</w:t>
            </w:r>
          </w:p>
        </w:tc>
        <w:tc>
          <w:tcPr>
            <w:tcW w:w="992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шт.</w:t>
            </w:r>
          </w:p>
        </w:tc>
        <w:tc>
          <w:tcPr>
            <w:tcW w:w="928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7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5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1.6</w:t>
            </w:r>
          </w:p>
        </w:tc>
        <w:tc>
          <w:tcPr>
            <w:tcW w:w="4129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Соединитель импоста</w:t>
            </w:r>
          </w:p>
        </w:tc>
        <w:tc>
          <w:tcPr>
            <w:tcW w:w="992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шт.</w:t>
            </w:r>
          </w:p>
        </w:tc>
        <w:tc>
          <w:tcPr>
            <w:tcW w:w="928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7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5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1.7</w:t>
            </w:r>
          </w:p>
        </w:tc>
        <w:tc>
          <w:tcPr>
            <w:tcW w:w="4129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Армирование рамы 31*32*20</w:t>
            </w:r>
          </w:p>
        </w:tc>
        <w:tc>
          <w:tcPr>
            <w:tcW w:w="992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28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7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5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1.8</w:t>
            </w:r>
          </w:p>
        </w:tc>
        <w:tc>
          <w:tcPr>
            <w:tcW w:w="4129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Армирование для импоста 20*30*1,5</w:t>
            </w:r>
          </w:p>
        </w:tc>
        <w:tc>
          <w:tcPr>
            <w:tcW w:w="992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28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7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5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1.9</w:t>
            </w:r>
          </w:p>
        </w:tc>
        <w:tc>
          <w:tcPr>
            <w:tcW w:w="4129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Армирование створки 40*50*2,0</w:t>
            </w:r>
          </w:p>
        </w:tc>
        <w:tc>
          <w:tcPr>
            <w:tcW w:w="992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28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7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5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1.10</w:t>
            </w:r>
          </w:p>
        </w:tc>
        <w:tc>
          <w:tcPr>
            <w:tcW w:w="4129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Штапик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 для </w:t>
            </w: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ст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/п 24 мм</w:t>
            </w:r>
          </w:p>
        </w:tc>
        <w:tc>
          <w:tcPr>
            <w:tcW w:w="992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28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7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5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1.11</w:t>
            </w:r>
          </w:p>
        </w:tc>
        <w:tc>
          <w:tcPr>
            <w:tcW w:w="4129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Импост 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  <w:t>3-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х камерный </w:t>
            </w:r>
          </w:p>
        </w:tc>
        <w:tc>
          <w:tcPr>
            <w:tcW w:w="992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28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7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5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1.12</w:t>
            </w:r>
          </w:p>
        </w:tc>
        <w:tc>
          <w:tcPr>
            <w:tcW w:w="4129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Рама дверная </w:t>
            </w:r>
          </w:p>
        </w:tc>
        <w:tc>
          <w:tcPr>
            <w:tcW w:w="992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28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7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5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1.13</w:t>
            </w:r>
          </w:p>
        </w:tc>
        <w:tc>
          <w:tcPr>
            <w:tcW w:w="4129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Створка 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  <w:t>3-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х камерная</w:t>
            </w:r>
          </w:p>
        </w:tc>
        <w:tc>
          <w:tcPr>
            <w:tcW w:w="992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28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7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5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1.14</w:t>
            </w:r>
          </w:p>
        </w:tc>
        <w:tc>
          <w:tcPr>
            <w:tcW w:w="4129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Подкладка под стеклопакет 24* 100*3</w:t>
            </w:r>
          </w:p>
        </w:tc>
        <w:tc>
          <w:tcPr>
            <w:tcW w:w="992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шт.</w:t>
            </w:r>
          </w:p>
        </w:tc>
        <w:tc>
          <w:tcPr>
            <w:tcW w:w="928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7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5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1.15</w:t>
            </w:r>
          </w:p>
        </w:tc>
        <w:tc>
          <w:tcPr>
            <w:tcW w:w="4129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Фурнитура дверная</w:t>
            </w:r>
          </w:p>
        </w:tc>
        <w:tc>
          <w:tcPr>
            <w:tcW w:w="992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шт.</w:t>
            </w:r>
          </w:p>
        </w:tc>
        <w:tc>
          <w:tcPr>
            <w:tcW w:w="928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7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5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1.16</w:t>
            </w:r>
          </w:p>
        </w:tc>
        <w:tc>
          <w:tcPr>
            <w:tcW w:w="4129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Герметик силиконовый </w:t>
            </w:r>
          </w:p>
        </w:tc>
        <w:tc>
          <w:tcPr>
            <w:tcW w:w="992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шт.</w:t>
            </w:r>
          </w:p>
        </w:tc>
        <w:tc>
          <w:tcPr>
            <w:tcW w:w="928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7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5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1.17</w:t>
            </w:r>
          </w:p>
        </w:tc>
        <w:tc>
          <w:tcPr>
            <w:tcW w:w="4129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Жидкий пластик </w:t>
            </w:r>
          </w:p>
        </w:tc>
        <w:tc>
          <w:tcPr>
            <w:tcW w:w="992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шт.</w:t>
            </w:r>
          </w:p>
        </w:tc>
        <w:tc>
          <w:tcPr>
            <w:tcW w:w="928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7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5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1.18</w:t>
            </w:r>
          </w:p>
        </w:tc>
        <w:tc>
          <w:tcPr>
            <w:tcW w:w="4129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Средство для очистки профиля </w:t>
            </w:r>
          </w:p>
        </w:tc>
        <w:tc>
          <w:tcPr>
            <w:tcW w:w="992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шт.</w:t>
            </w:r>
          </w:p>
        </w:tc>
        <w:tc>
          <w:tcPr>
            <w:tcW w:w="928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7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5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1.19</w:t>
            </w:r>
          </w:p>
        </w:tc>
        <w:tc>
          <w:tcPr>
            <w:tcW w:w="4129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Анкер рамный 182 мм</w:t>
            </w:r>
          </w:p>
        </w:tc>
        <w:tc>
          <w:tcPr>
            <w:tcW w:w="992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шт.</w:t>
            </w:r>
          </w:p>
        </w:tc>
        <w:tc>
          <w:tcPr>
            <w:tcW w:w="928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7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5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lastRenderedPageBreak/>
              <w:t>1.20</w:t>
            </w:r>
          </w:p>
        </w:tc>
        <w:tc>
          <w:tcPr>
            <w:tcW w:w="4129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Саморез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 3.5* 11 сверло</w:t>
            </w:r>
          </w:p>
        </w:tc>
        <w:tc>
          <w:tcPr>
            <w:tcW w:w="992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шт.</w:t>
            </w:r>
          </w:p>
        </w:tc>
        <w:tc>
          <w:tcPr>
            <w:tcW w:w="928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7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5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1.21</w:t>
            </w:r>
          </w:p>
        </w:tc>
        <w:tc>
          <w:tcPr>
            <w:tcW w:w="4129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  <w:t>СУЛ</w:t>
            </w:r>
          </w:p>
        </w:tc>
        <w:tc>
          <w:tcPr>
            <w:tcW w:w="992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шт.</w:t>
            </w:r>
          </w:p>
        </w:tc>
        <w:tc>
          <w:tcPr>
            <w:tcW w:w="928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7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5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1.22</w:t>
            </w:r>
          </w:p>
        </w:tc>
        <w:tc>
          <w:tcPr>
            <w:tcW w:w="4129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Пена монтажная 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  <w:t>с температурой применения до –  -18 С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vertAlign w:val="superscript"/>
                <w:lang w:eastAsia="x-none"/>
              </w:rPr>
              <w:t>о</w:t>
            </w:r>
          </w:p>
        </w:tc>
        <w:tc>
          <w:tcPr>
            <w:tcW w:w="992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шт.</w:t>
            </w:r>
          </w:p>
        </w:tc>
        <w:tc>
          <w:tcPr>
            <w:tcW w:w="928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7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5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1.23</w:t>
            </w:r>
          </w:p>
        </w:tc>
        <w:tc>
          <w:tcPr>
            <w:tcW w:w="4129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Очиститель пены </w:t>
            </w:r>
          </w:p>
        </w:tc>
        <w:tc>
          <w:tcPr>
            <w:tcW w:w="992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шт.</w:t>
            </w:r>
          </w:p>
        </w:tc>
        <w:tc>
          <w:tcPr>
            <w:tcW w:w="928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7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5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1.24</w:t>
            </w:r>
          </w:p>
        </w:tc>
        <w:tc>
          <w:tcPr>
            <w:tcW w:w="4129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На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  <w:t>щ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ельник метал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  <w:t>л</w:t>
            </w: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ический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 150 мм</w:t>
            </w:r>
          </w:p>
        </w:tc>
        <w:tc>
          <w:tcPr>
            <w:tcW w:w="992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28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7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5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1.25</w:t>
            </w:r>
          </w:p>
        </w:tc>
        <w:tc>
          <w:tcPr>
            <w:tcW w:w="4129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Нащельн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  <w:t>и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к ПВХ </w:t>
            </w: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самоклеющийся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 100 мм</w:t>
            </w:r>
          </w:p>
        </w:tc>
        <w:tc>
          <w:tcPr>
            <w:tcW w:w="992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28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7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5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1.26</w:t>
            </w:r>
          </w:p>
        </w:tc>
        <w:tc>
          <w:tcPr>
            <w:tcW w:w="4129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Закладные для створки</w:t>
            </w:r>
          </w:p>
        </w:tc>
        <w:tc>
          <w:tcPr>
            <w:tcW w:w="992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шт.</w:t>
            </w:r>
          </w:p>
        </w:tc>
        <w:tc>
          <w:tcPr>
            <w:tcW w:w="928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7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56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br w:type="page"/>
              <w:t>1.28</w:t>
            </w:r>
          </w:p>
        </w:tc>
        <w:tc>
          <w:tcPr>
            <w:tcW w:w="4129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Лента оградительная</w:t>
            </w:r>
          </w:p>
        </w:tc>
        <w:tc>
          <w:tcPr>
            <w:tcW w:w="992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28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7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56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1.29</w:t>
            </w:r>
          </w:p>
        </w:tc>
        <w:tc>
          <w:tcPr>
            <w:tcW w:w="4129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Шуруп центральный им постной</w:t>
            </w:r>
          </w:p>
        </w:tc>
        <w:tc>
          <w:tcPr>
            <w:tcW w:w="992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шт.</w:t>
            </w:r>
          </w:p>
        </w:tc>
        <w:tc>
          <w:tcPr>
            <w:tcW w:w="928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7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56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1.30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  <w:t>.1</w:t>
            </w:r>
          </w:p>
        </w:tc>
        <w:tc>
          <w:tcPr>
            <w:tcW w:w="4129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Сэндвич 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- панель 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24 мм</w:t>
            </w:r>
          </w:p>
        </w:tc>
        <w:tc>
          <w:tcPr>
            <w:tcW w:w="992" w:type="dxa"/>
          </w:tcPr>
          <w:p w:rsidR="00C5323F" w:rsidRPr="00C5323F" w:rsidRDefault="00C5323F" w:rsidP="00C5323F">
            <w:pPr>
              <w:spacing w:after="0" w:line="240" w:lineRule="auto"/>
              <w:ind w:left="340"/>
              <w:rPr>
                <w:rFonts w:ascii="Times New Roman" w:eastAsia="Arial" w:hAnsi="Times New Roman" w:cs="Times New Roman"/>
                <w:sz w:val="20"/>
                <w:szCs w:val="20"/>
                <w:vertAlign w:val="superscript"/>
                <w:lang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м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28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7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5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1.30.2</w:t>
            </w:r>
          </w:p>
        </w:tc>
        <w:tc>
          <w:tcPr>
            <w:tcW w:w="4129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Стеклопакет </w:t>
            </w:r>
            <w:r w:rsidRPr="00C5323F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однокамерный (2 стекла) толщиной не менее 32 мм, толщина стекла не менее 4 мм</w:t>
            </w:r>
          </w:p>
        </w:tc>
        <w:tc>
          <w:tcPr>
            <w:tcW w:w="992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  <w:vertAlign w:val="superscript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м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28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7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56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1.30.3</w:t>
            </w:r>
          </w:p>
        </w:tc>
        <w:tc>
          <w:tcPr>
            <w:tcW w:w="4129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Стеклопакет </w:t>
            </w:r>
            <w:r w:rsidRPr="00C5323F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двухкамерный (3 стекла) толщиной не менее 40 мм, толщина  стекла не менее 4 мм</w:t>
            </w:r>
          </w:p>
        </w:tc>
        <w:tc>
          <w:tcPr>
            <w:tcW w:w="992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  <w:vertAlign w:val="superscript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м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28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7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56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1.31</w:t>
            </w:r>
          </w:p>
        </w:tc>
        <w:tc>
          <w:tcPr>
            <w:tcW w:w="4129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Пластизол</w:t>
            </w:r>
            <w:proofErr w:type="spellEnd"/>
          </w:p>
        </w:tc>
        <w:tc>
          <w:tcPr>
            <w:tcW w:w="992" w:type="dxa"/>
          </w:tcPr>
          <w:p w:rsidR="00C5323F" w:rsidRPr="00C5323F" w:rsidRDefault="00C5323F" w:rsidP="00C5323F">
            <w:pPr>
              <w:spacing w:after="0" w:line="240" w:lineRule="auto"/>
              <w:ind w:left="3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  <w:t>М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vertAlign w:val="superscript"/>
                <w:lang w:eastAsia="x-none"/>
              </w:rPr>
              <w:t>2</w:t>
            </w:r>
          </w:p>
        </w:tc>
        <w:tc>
          <w:tcPr>
            <w:tcW w:w="928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7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56" w:type="dxa"/>
          </w:tcPr>
          <w:p w:rsidR="00C5323F" w:rsidRPr="00C5323F" w:rsidRDefault="00C5323F" w:rsidP="00C5323F">
            <w:pPr>
              <w:spacing w:after="0" w:line="240" w:lineRule="auto"/>
              <w:ind w:left="140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  <w:t>1.32</w:t>
            </w:r>
          </w:p>
        </w:tc>
        <w:tc>
          <w:tcPr>
            <w:tcW w:w="4129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Доводчик дверной с низкотемпературным маслом</w:t>
            </w:r>
          </w:p>
        </w:tc>
        <w:tc>
          <w:tcPr>
            <w:tcW w:w="992" w:type="dxa"/>
          </w:tcPr>
          <w:p w:rsidR="00C5323F" w:rsidRPr="00C5323F" w:rsidRDefault="00C5323F" w:rsidP="00C5323F">
            <w:pPr>
              <w:spacing w:after="0" w:line="240" w:lineRule="auto"/>
              <w:ind w:left="30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шт.</w:t>
            </w:r>
          </w:p>
        </w:tc>
        <w:tc>
          <w:tcPr>
            <w:tcW w:w="928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7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56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  <w:t>1.33</w:t>
            </w:r>
          </w:p>
        </w:tc>
        <w:tc>
          <w:tcPr>
            <w:tcW w:w="4129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Мешки для мусора</w:t>
            </w:r>
          </w:p>
        </w:tc>
        <w:tc>
          <w:tcPr>
            <w:tcW w:w="992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шт.</w:t>
            </w:r>
          </w:p>
        </w:tc>
        <w:tc>
          <w:tcPr>
            <w:tcW w:w="928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7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56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1.3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  <w:t>6</w:t>
            </w:r>
          </w:p>
        </w:tc>
        <w:tc>
          <w:tcPr>
            <w:tcW w:w="4129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Утилизация строительных отходов на пол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  <w:t>и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гоне Скоково</w:t>
            </w:r>
          </w:p>
        </w:tc>
        <w:tc>
          <w:tcPr>
            <w:tcW w:w="992" w:type="dxa"/>
          </w:tcPr>
          <w:p w:rsidR="00C5323F" w:rsidRPr="00C5323F" w:rsidRDefault="00C5323F" w:rsidP="00C5323F">
            <w:pPr>
              <w:spacing w:after="0" w:line="240" w:lineRule="auto"/>
              <w:ind w:left="3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  <w:t>М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vertAlign w:val="superscript"/>
                <w:lang w:eastAsia="x-none"/>
              </w:rPr>
              <w:t>3</w:t>
            </w:r>
          </w:p>
        </w:tc>
        <w:tc>
          <w:tcPr>
            <w:tcW w:w="928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7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56" w:type="dxa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129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Фонд оплаты труда (ФОТ)</w:t>
            </w:r>
          </w:p>
        </w:tc>
        <w:tc>
          <w:tcPr>
            <w:tcW w:w="992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Руб.</w:t>
            </w:r>
          </w:p>
        </w:tc>
        <w:tc>
          <w:tcPr>
            <w:tcW w:w="928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7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56" w:type="dxa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129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Отчисления с ФОТ</w:t>
            </w:r>
          </w:p>
        </w:tc>
        <w:tc>
          <w:tcPr>
            <w:tcW w:w="992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% от ФОТ</w:t>
            </w:r>
          </w:p>
        </w:tc>
        <w:tc>
          <w:tcPr>
            <w:tcW w:w="928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7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56" w:type="dxa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129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Накладные расходы</w:t>
            </w:r>
          </w:p>
        </w:tc>
        <w:tc>
          <w:tcPr>
            <w:tcW w:w="992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% от ФОТ</w:t>
            </w:r>
          </w:p>
        </w:tc>
        <w:tc>
          <w:tcPr>
            <w:tcW w:w="928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7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56" w:type="dxa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129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Прибыль</w:t>
            </w:r>
          </w:p>
        </w:tc>
        <w:tc>
          <w:tcPr>
            <w:tcW w:w="992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% от ФОТ</w:t>
            </w:r>
          </w:p>
        </w:tc>
        <w:tc>
          <w:tcPr>
            <w:tcW w:w="928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7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56" w:type="dxa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129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18"/>
                <w:szCs w:val="20"/>
                <w:lang w:eastAsia="x-none"/>
              </w:rPr>
            </w:pPr>
            <w:r w:rsidRPr="00C5323F">
              <w:rPr>
                <w:rFonts w:ascii="Times New Roman" w:eastAsia="Arial" w:hAnsi="Times New Roman" w:cs="Times New Roman"/>
                <w:b/>
                <w:sz w:val="18"/>
                <w:szCs w:val="20"/>
              </w:rPr>
              <w:t xml:space="preserve">Всего стоимость </w:t>
            </w:r>
            <w:r w:rsidRPr="00C5323F">
              <w:rPr>
                <w:rFonts w:ascii="Times New Roman" w:eastAsia="Arial" w:hAnsi="Times New Roman" w:cs="Times New Roman"/>
                <w:b/>
                <w:color w:val="000000"/>
                <w:sz w:val="18"/>
                <w:szCs w:val="20"/>
              </w:rPr>
              <w:t>изготовления и замены 1 м</w:t>
            </w:r>
            <w:r w:rsidRPr="00C5323F">
              <w:rPr>
                <w:rFonts w:ascii="Times New Roman" w:eastAsia="Arial" w:hAnsi="Times New Roman" w:cs="Times New Roman"/>
                <w:b/>
                <w:color w:val="000000"/>
                <w:sz w:val="18"/>
                <w:szCs w:val="20"/>
                <w:vertAlign w:val="superscript"/>
              </w:rPr>
              <w:t>2</w:t>
            </w:r>
            <w:r w:rsidRPr="00C5323F">
              <w:rPr>
                <w:rFonts w:ascii="Times New Roman" w:eastAsia="Arial" w:hAnsi="Times New Roman" w:cs="Times New Roman"/>
                <w:sz w:val="18"/>
                <w:lang w:val="x-none" w:eastAsia="x-none"/>
              </w:rPr>
              <w:t xml:space="preserve"> </w:t>
            </w:r>
            <w:r w:rsidRPr="00C5323F">
              <w:rPr>
                <w:rFonts w:ascii="Times New Roman" w:eastAsia="Arial" w:hAnsi="Times New Roman" w:cs="Times New Roman"/>
                <w:b/>
                <w:sz w:val="18"/>
                <w:szCs w:val="18"/>
                <w:lang w:val="x-none" w:eastAsia="x-none"/>
              </w:rPr>
              <w:t>ДВЕРНЫХ БЛОКОВ (1 м</w:t>
            </w:r>
            <w:r w:rsidRPr="00C5323F">
              <w:rPr>
                <w:rFonts w:ascii="Times New Roman" w:eastAsia="Arial" w:hAnsi="Times New Roman" w:cs="Times New Roman"/>
                <w:b/>
                <w:sz w:val="18"/>
                <w:szCs w:val="18"/>
                <w:vertAlign w:val="superscript"/>
                <w:lang w:val="x-none" w:eastAsia="x-none"/>
              </w:rPr>
              <w:t>2</w:t>
            </w:r>
            <w:r w:rsidRPr="00C5323F">
              <w:rPr>
                <w:rFonts w:ascii="Times New Roman" w:eastAsia="Arial" w:hAnsi="Times New Roman" w:cs="Times New Roman"/>
                <w:b/>
                <w:sz w:val="18"/>
                <w:szCs w:val="18"/>
                <w:lang w:val="x-none" w:eastAsia="x-none"/>
              </w:rPr>
              <w:t>) из ПВХ</w:t>
            </w:r>
            <w:r w:rsidRPr="00C5323F">
              <w:rPr>
                <w:rFonts w:ascii="Times New Roman" w:eastAsia="Arial" w:hAnsi="Times New Roman" w:cs="Times New Roman"/>
                <w:b/>
                <w:sz w:val="18"/>
                <w:szCs w:val="18"/>
                <w:lang w:eastAsia="x-none"/>
              </w:rPr>
              <w:t xml:space="preserve">  с сэндвич</w:t>
            </w:r>
            <w:r w:rsidRPr="00C5323F">
              <w:rPr>
                <w:rFonts w:ascii="Times New Roman" w:eastAsia="Arial" w:hAnsi="Times New Roman" w:cs="Times New Roman"/>
                <w:sz w:val="18"/>
                <w:szCs w:val="20"/>
              </w:rPr>
              <w:t xml:space="preserve">- </w:t>
            </w:r>
            <w:r w:rsidRPr="00C5323F">
              <w:rPr>
                <w:rFonts w:ascii="Times New Roman" w:eastAsia="Arial" w:hAnsi="Times New Roman" w:cs="Times New Roman"/>
                <w:b/>
                <w:sz w:val="18"/>
                <w:szCs w:val="20"/>
              </w:rPr>
              <w:t>панелью</w:t>
            </w:r>
            <w:r w:rsidRPr="00C5323F">
              <w:rPr>
                <w:rFonts w:ascii="Times New Roman" w:eastAsia="Arial" w:hAnsi="Times New Roman" w:cs="Times New Roman"/>
                <w:b/>
                <w:sz w:val="18"/>
                <w:szCs w:val="18"/>
                <w:lang w:eastAsia="x-none"/>
              </w:rPr>
              <w:t xml:space="preserve"> 24 мм</w:t>
            </w:r>
          </w:p>
        </w:tc>
        <w:tc>
          <w:tcPr>
            <w:tcW w:w="992" w:type="dxa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Руб.</w:t>
            </w:r>
          </w:p>
        </w:tc>
        <w:tc>
          <w:tcPr>
            <w:tcW w:w="928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7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56" w:type="dxa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129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18"/>
                <w:szCs w:val="20"/>
                <w:lang w:eastAsia="x-none"/>
              </w:rPr>
            </w:pPr>
            <w:r w:rsidRPr="00C5323F">
              <w:rPr>
                <w:rFonts w:ascii="Times New Roman" w:eastAsia="Arial" w:hAnsi="Times New Roman" w:cs="Times New Roman"/>
                <w:b/>
                <w:sz w:val="18"/>
                <w:szCs w:val="20"/>
              </w:rPr>
              <w:t xml:space="preserve">Всего стоимость </w:t>
            </w:r>
            <w:r w:rsidRPr="00C5323F">
              <w:rPr>
                <w:rFonts w:ascii="Times New Roman" w:eastAsia="Arial" w:hAnsi="Times New Roman" w:cs="Times New Roman"/>
                <w:b/>
                <w:color w:val="000000"/>
                <w:sz w:val="18"/>
                <w:szCs w:val="20"/>
              </w:rPr>
              <w:t>изготовления и замены 1 м</w:t>
            </w:r>
            <w:r w:rsidRPr="00C5323F">
              <w:rPr>
                <w:rFonts w:ascii="Times New Roman" w:eastAsia="Arial" w:hAnsi="Times New Roman" w:cs="Times New Roman"/>
                <w:b/>
                <w:color w:val="000000"/>
                <w:sz w:val="18"/>
                <w:szCs w:val="20"/>
                <w:vertAlign w:val="superscript"/>
              </w:rPr>
              <w:t>2</w:t>
            </w:r>
            <w:r w:rsidRPr="00C5323F">
              <w:rPr>
                <w:rFonts w:ascii="Times New Roman" w:eastAsia="Arial" w:hAnsi="Times New Roman" w:cs="Times New Roman"/>
                <w:sz w:val="18"/>
                <w:lang w:val="x-none" w:eastAsia="x-none"/>
              </w:rPr>
              <w:t xml:space="preserve"> </w:t>
            </w:r>
            <w:r w:rsidRPr="00C5323F">
              <w:rPr>
                <w:rFonts w:ascii="Times New Roman" w:eastAsia="Arial" w:hAnsi="Times New Roman" w:cs="Times New Roman"/>
                <w:b/>
                <w:sz w:val="18"/>
                <w:szCs w:val="18"/>
                <w:lang w:val="x-none" w:eastAsia="x-none"/>
              </w:rPr>
              <w:t>ДВЕРНЫХ БЛОКОВ (1 м</w:t>
            </w:r>
            <w:r w:rsidRPr="00C5323F">
              <w:rPr>
                <w:rFonts w:ascii="Times New Roman" w:eastAsia="Arial" w:hAnsi="Times New Roman" w:cs="Times New Roman"/>
                <w:b/>
                <w:sz w:val="18"/>
                <w:szCs w:val="18"/>
                <w:vertAlign w:val="superscript"/>
                <w:lang w:val="x-none" w:eastAsia="x-none"/>
              </w:rPr>
              <w:t>2</w:t>
            </w:r>
            <w:r w:rsidRPr="00C5323F">
              <w:rPr>
                <w:rFonts w:ascii="Times New Roman" w:eastAsia="Arial" w:hAnsi="Times New Roman" w:cs="Times New Roman"/>
                <w:b/>
                <w:sz w:val="18"/>
                <w:szCs w:val="18"/>
                <w:lang w:val="x-none" w:eastAsia="x-none"/>
              </w:rPr>
              <w:t>) из ПВХ</w:t>
            </w:r>
            <w:r w:rsidRPr="00C5323F">
              <w:rPr>
                <w:rFonts w:ascii="Times New Roman" w:eastAsia="Arial" w:hAnsi="Times New Roman" w:cs="Times New Roman"/>
                <w:b/>
                <w:sz w:val="18"/>
                <w:szCs w:val="18"/>
                <w:lang w:eastAsia="x-none"/>
              </w:rPr>
              <w:t xml:space="preserve">  с однокамерным стеклопакетом  не менее 32 мм, </w:t>
            </w:r>
          </w:p>
        </w:tc>
        <w:tc>
          <w:tcPr>
            <w:tcW w:w="992" w:type="dxa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Руб.</w:t>
            </w:r>
          </w:p>
        </w:tc>
        <w:tc>
          <w:tcPr>
            <w:tcW w:w="928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7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956" w:type="dxa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129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18"/>
                <w:szCs w:val="20"/>
                <w:lang w:eastAsia="x-none"/>
              </w:rPr>
            </w:pPr>
            <w:r w:rsidRPr="00C5323F">
              <w:rPr>
                <w:rFonts w:ascii="Times New Roman" w:eastAsia="Arial" w:hAnsi="Times New Roman" w:cs="Times New Roman"/>
                <w:b/>
                <w:sz w:val="18"/>
                <w:szCs w:val="20"/>
              </w:rPr>
              <w:t xml:space="preserve">Всего стоимость </w:t>
            </w:r>
            <w:r w:rsidRPr="00C5323F">
              <w:rPr>
                <w:rFonts w:ascii="Times New Roman" w:eastAsia="Arial" w:hAnsi="Times New Roman" w:cs="Times New Roman"/>
                <w:b/>
                <w:color w:val="000000"/>
                <w:sz w:val="18"/>
                <w:szCs w:val="20"/>
              </w:rPr>
              <w:t>изготовления и замены 1 м</w:t>
            </w:r>
            <w:r w:rsidRPr="00C5323F">
              <w:rPr>
                <w:rFonts w:ascii="Times New Roman" w:eastAsia="Arial" w:hAnsi="Times New Roman" w:cs="Times New Roman"/>
                <w:b/>
                <w:color w:val="000000"/>
                <w:sz w:val="18"/>
                <w:szCs w:val="20"/>
                <w:vertAlign w:val="superscript"/>
              </w:rPr>
              <w:t>2</w:t>
            </w:r>
            <w:r w:rsidRPr="00C5323F">
              <w:rPr>
                <w:rFonts w:ascii="Times New Roman" w:eastAsia="Arial" w:hAnsi="Times New Roman" w:cs="Times New Roman"/>
                <w:sz w:val="18"/>
                <w:lang w:val="x-none" w:eastAsia="x-none"/>
              </w:rPr>
              <w:t xml:space="preserve"> </w:t>
            </w:r>
            <w:r w:rsidRPr="00C5323F">
              <w:rPr>
                <w:rFonts w:ascii="Times New Roman" w:eastAsia="Arial" w:hAnsi="Times New Roman" w:cs="Times New Roman"/>
                <w:b/>
                <w:sz w:val="18"/>
                <w:szCs w:val="18"/>
                <w:lang w:val="x-none" w:eastAsia="x-none"/>
              </w:rPr>
              <w:t>ДВЕРНЫХ БЛОКОВ (1 м</w:t>
            </w:r>
            <w:r w:rsidRPr="00C5323F">
              <w:rPr>
                <w:rFonts w:ascii="Times New Roman" w:eastAsia="Arial" w:hAnsi="Times New Roman" w:cs="Times New Roman"/>
                <w:b/>
                <w:sz w:val="18"/>
                <w:szCs w:val="18"/>
                <w:vertAlign w:val="superscript"/>
                <w:lang w:val="x-none" w:eastAsia="x-none"/>
              </w:rPr>
              <w:t>2</w:t>
            </w:r>
            <w:r w:rsidRPr="00C5323F">
              <w:rPr>
                <w:rFonts w:ascii="Times New Roman" w:eastAsia="Arial" w:hAnsi="Times New Roman" w:cs="Times New Roman"/>
                <w:b/>
                <w:sz w:val="18"/>
                <w:szCs w:val="18"/>
                <w:lang w:val="x-none" w:eastAsia="x-none"/>
              </w:rPr>
              <w:t>) из ПВХ</w:t>
            </w:r>
            <w:r w:rsidRPr="00C5323F">
              <w:rPr>
                <w:rFonts w:ascii="Times New Roman" w:eastAsia="Arial" w:hAnsi="Times New Roman" w:cs="Times New Roman"/>
                <w:b/>
                <w:sz w:val="18"/>
                <w:szCs w:val="18"/>
                <w:lang w:eastAsia="x-none"/>
              </w:rPr>
              <w:t xml:space="preserve"> с двухкамерным стеклопакетом не менее 40 мм </w:t>
            </w:r>
          </w:p>
        </w:tc>
        <w:tc>
          <w:tcPr>
            <w:tcW w:w="992" w:type="dxa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Руб.</w:t>
            </w:r>
          </w:p>
        </w:tc>
        <w:tc>
          <w:tcPr>
            <w:tcW w:w="928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4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7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</w:tbl>
    <w:p w:rsidR="00C5323F" w:rsidRPr="00C5323F" w:rsidRDefault="00C5323F" w:rsidP="00C5323F">
      <w:pPr>
        <w:spacing w:after="0" w:line="240" w:lineRule="auto"/>
        <w:ind w:left="780" w:right="23"/>
        <w:rPr>
          <w:rFonts w:ascii="Times New Roman" w:eastAsia="Arial" w:hAnsi="Times New Roman" w:cs="Times New Roman"/>
          <w:sz w:val="16"/>
          <w:szCs w:val="16"/>
          <w:lang w:eastAsia="x-none"/>
        </w:rPr>
      </w:pPr>
    </w:p>
    <w:p w:rsidR="00C5323F" w:rsidRPr="00C5323F" w:rsidRDefault="00C5323F" w:rsidP="00C5323F">
      <w:pPr>
        <w:spacing w:after="0" w:line="240" w:lineRule="auto"/>
        <w:ind w:left="780" w:right="23"/>
        <w:rPr>
          <w:rFonts w:ascii="Times New Roman" w:eastAsia="Arial" w:hAnsi="Times New Roman" w:cs="Times New Roman"/>
          <w:sz w:val="20"/>
          <w:szCs w:val="20"/>
          <w:lang w:eastAsia="x-none"/>
        </w:rPr>
      </w:pPr>
      <w:r w:rsidRPr="00C5323F">
        <w:rPr>
          <w:rFonts w:ascii="Times New Roman" w:eastAsia="Arial" w:hAnsi="Times New Roman" w:cs="Times New Roman"/>
          <w:sz w:val="20"/>
          <w:szCs w:val="20"/>
          <w:lang w:eastAsia="x-none"/>
        </w:rPr>
        <w:t>*- в стоимость 1 м</w:t>
      </w:r>
      <w:r w:rsidRPr="00C5323F">
        <w:rPr>
          <w:rFonts w:ascii="Times New Roman" w:eastAsia="Arial" w:hAnsi="Times New Roman" w:cs="Times New Roman"/>
          <w:sz w:val="20"/>
          <w:szCs w:val="20"/>
          <w:vertAlign w:val="superscript"/>
          <w:lang w:eastAsia="x-none"/>
        </w:rPr>
        <w:t>2</w:t>
      </w:r>
      <w:r w:rsidRPr="00C5323F">
        <w:rPr>
          <w:rFonts w:ascii="Times New Roman" w:eastAsia="Arial" w:hAnsi="Times New Roman" w:cs="Times New Roman"/>
          <w:sz w:val="20"/>
          <w:szCs w:val="20"/>
          <w:lang w:eastAsia="x-none"/>
        </w:rPr>
        <w:t xml:space="preserve"> входят все затраты и стоимость всех работ по изготовлению, транспортировке и монтажу изделия, демонтажу старого оконного блока, подготовке оконного проема для монтажа нового окна, наружной и внутренней отделке откосов, уборке и вывозу строительного мусора с места проведения работ. </w:t>
      </w:r>
    </w:p>
    <w:p w:rsidR="00C5323F" w:rsidRPr="00C5323F" w:rsidRDefault="00C5323F" w:rsidP="00C5323F">
      <w:pPr>
        <w:spacing w:after="0" w:line="240" w:lineRule="auto"/>
        <w:ind w:left="780" w:right="23"/>
        <w:rPr>
          <w:rFonts w:ascii="Times New Roman" w:eastAsia="Arial" w:hAnsi="Times New Roman" w:cs="Times New Roman"/>
          <w:sz w:val="20"/>
          <w:szCs w:val="20"/>
        </w:rPr>
      </w:pPr>
      <w:r w:rsidRPr="00C5323F">
        <w:rPr>
          <w:rFonts w:ascii="Times New Roman" w:eastAsia="Arial" w:hAnsi="Times New Roman" w:cs="Times New Roman"/>
          <w:sz w:val="20"/>
          <w:szCs w:val="20"/>
          <w:lang w:eastAsia="x-none"/>
        </w:rPr>
        <w:t xml:space="preserve"> - при необходимости </w:t>
      </w:r>
      <w:proofErr w:type="spellStart"/>
      <w:r w:rsidRPr="00C5323F">
        <w:rPr>
          <w:rFonts w:ascii="Times New Roman" w:eastAsia="Arial" w:hAnsi="Times New Roman" w:cs="Times New Roman"/>
          <w:sz w:val="20"/>
          <w:szCs w:val="20"/>
          <w:lang w:eastAsia="x-none"/>
        </w:rPr>
        <w:t>ламинации</w:t>
      </w:r>
      <w:proofErr w:type="spellEnd"/>
      <w:r w:rsidRPr="00C5323F">
        <w:rPr>
          <w:rFonts w:ascii="Times New Roman" w:eastAsia="Arial" w:hAnsi="Times New Roman" w:cs="Times New Roman"/>
          <w:sz w:val="20"/>
          <w:szCs w:val="20"/>
          <w:lang w:eastAsia="x-none"/>
        </w:rPr>
        <w:t xml:space="preserve"> профилей стоимость изготовления и замены увеличивается на 10% (применяется коэффициент 1,1).</w:t>
      </w:r>
    </w:p>
    <w:p w:rsidR="00C5323F" w:rsidRPr="00C5323F" w:rsidRDefault="00C5323F" w:rsidP="00C5323F">
      <w:pPr>
        <w:spacing w:after="0" w:line="240" w:lineRule="auto"/>
        <w:ind w:right="23"/>
        <w:jc w:val="center"/>
        <w:rPr>
          <w:rFonts w:ascii="Arial" w:eastAsia="Arial" w:hAnsi="Arial" w:cs="Times New Roman"/>
          <w:sz w:val="15"/>
          <w:szCs w:val="15"/>
          <w:lang w:eastAsia="x-none"/>
        </w:rPr>
      </w:pPr>
    </w:p>
    <w:p w:rsidR="00C5323F" w:rsidRPr="00C5323F" w:rsidRDefault="00C5323F" w:rsidP="00C5323F">
      <w:pPr>
        <w:spacing w:after="0" w:line="240" w:lineRule="auto"/>
        <w:ind w:right="23"/>
        <w:jc w:val="center"/>
        <w:rPr>
          <w:rFonts w:ascii="Times New Roman" w:eastAsia="Arial" w:hAnsi="Times New Roman" w:cs="Times New Roman"/>
          <w:lang w:eastAsia="x-none"/>
        </w:rPr>
      </w:pPr>
      <w:r w:rsidRPr="00C5323F">
        <w:rPr>
          <w:rFonts w:ascii="Times New Roman" w:eastAsia="Arial" w:hAnsi="Times New Roman" w:cs="Times New Roman"/>
          <w:lang w:eastAsia="x-none"/>
        </w:rPr>
        <w:t xml:space="preserve">                  </w:t>
      </w:r>
    </w:p>
    <w:p w:rsidR="00C5323F" w:rsidRPr="00C5323F" w:rsidRDefault="00C5323F" w:rsidP="00C5323F">
      <w:pPr>
        <w:spacing w:after="0" w:line="240" w:lineRule="auto"/>
        <w:ind w:right="23"/>
        <w:jc w:val="center"/>
        <w:rPr>
          <w:rFonts w:ascii="Times New Roman" w:eastAsia="Arial" w:hAnsi="Times New Roman" w:cs="Times New Roman"/>
          <w:sz w:val="24"/>
          <w:szCs w:val="24"/>
          <w:lang w:val="x-none" w:eastAsia="x-none"/>
        </w:rPr>
      </w:pPr>
      <w:r w:rsidRPr="00C5323F">
        <w:rPr>
          <w:rFonts w:ascii="Times New Roman" w:eastAsia="Arial" w:hAnsi="Times New Roman" w:cs="Times New Roman"/>
          <w:lang w:eastAsia="x-none"/>
        </w:rPr>
        <w:t xml:space="preserve"> </w:t>
      </w:r>
      <w:r w:rsidRPr="00C5323F">
        <w:rPr>
          <w:rFonts w:ascii="Times New Roman" w:eastAsia="Arial" w:hAnsi="Times New Roman" w:cs="Times New Roman"/>
          <w:sz w:val="24"/>
          <w:szCs w:val="24"/>
          <w:lang w:eastAsia="x-none"/>
        </w:rPr>
        <w:t>Р</w:t>
      </w:r>
      <w:proofErr w:type="spellStart"/>
      <w:r w:rsidRPr="00C5323F">
        <w:rPr>
          <w:rFonts w:ascii="Times New Roman" w:eastAsia="Arial" w:hAnsi="Times New Roman" w:cs="Times New Roman"/>
          <w:sz w:val="24"/>
          <w:szCs w:val="24"/>
          <w:lang w:val="x-none" w:eastAsia="x-none"/>
        </w:rPr>
        <w:t>асчет</w:t>
      </w:r>
      <w:proofErr w:type="spellEnd"/>
      <w:r w:rsidRPr="00C5323F">
        <w:rPr>
          <w:rFonts w:ascii="Times New Roman" w:eastAsia="Arial" w:hAnsi="Times New Roman" w:cs="Times New Roman"/>
          <w:sz w:val="24"/>
          <w:szCs w:val="24"/>
          <w:lang w:val="x-none" w:eastAsia="x-none"/>
        </w:rPr>
        <w:t xml:space="preserve"> на изготовление и </w:t>
      </w:r>
      <w:r w:rsidRPr="00C5323F">
        <w:rPr>
          <w:rFonts w:ascii="Times New Roman" w:eastAsia="Arial" w:hAnsi="Times New Roman" w:cs="Times New Roman"/>
          <w:sz w:val="24"/>
          <w:szCs w:val="24"/>
          <w:lang w:eastAsia="x-none"/>
        </w:rPr>
        <w:t>замену</w:t>
      </w:r>
      <w:r w:rsidRPr="00C5323F">
        <w:rPr>
          <w:rFonts w:ascii="Times New Roman" w:eastAsia="Arial" w:hAnsi="Times New Roman" w:cs="Times New Roman"/>
          <w:sz w:val="24"/>
          <w:szCs w:val="24"/>
          <w:lang w:val="x-none" w:eastAsia="x-none"/>
        </w:rPr>
        <w:t xml:space="preserve"> внутренних (холодных) </w:t>
      </w:r>
    </w:p>
    <w:p w:rsidR="00C5323F" w:rsidRPr="00C5323F" w:rsidRDefault="00C5323F" w:rsidP="00C5323F">
      <w:pPr>
        <w:spacing w:after="0" w:line="240" w:lineRule="auto"/>
        <w:ind w:right="23"/>
        <w:jc w:val="center"/>
        <w:rPr>
          <w:rFonts w:ascii="Times New Roman" w:eastAsia="Arial" w:hAnsi="Times New Roman" w:cs="Times New Roman"/>
          <w:lang w:val="x-none" w:eastAsia="x-none"/>
        </w:rPr>
      </w:pPr>
      <w:r w:rsidRPr="00C5323F">
        <w:rPr>
          <w:rFonts w:ascii="Times New Roman" w:eastAsia="Arial" w:hAnsi="Times New Roman" w:cs="Times New Roman"/>
          <w:sz w:val="24"/>
          <w:szCs w:val="24"/>
          <w:lang w:val="x-none" w:eastAsia="x-none"/>
        </w:rPr>
        <w:t xml:space="preserve">дверных блоков (1 </w:t>
      </w:r>
      <w:r w:rsidRPr="00C5323F">
        <w:rPr>
          <w:rFonts w:ascii="Times New Roman" w:eastAsia="Arial" w:hAnsi="Times New Roman" w:cs="Times New Roman"/>
          <w:sz w:val="24"/>
          <w:szCs w:val="24"/>
          <w:lang w:eastAsia="x-none"/>
        </w:rPr>
        <w:t>м</w:t>
      </w:r>
      <w:r w:rsidRPr="00C5323F">
        <w:rPr>
          <w:rFonts w:ascii="Times New Roman" w:eastAsia="Arial" w:hAnsi="Times New Roman" w:cs="Times New Roman"/>
          <w:sz w:val="24"/>
          <w:szCs w:val="24"/>
          <w:vertAlign w:val="superscript"/>
          <w:lang w:val="x-none" w:eastAsia="x-none"/>
        </w:rPr>
        <w:t>2</w:t>
      </w:r>
      <w:r w:rsidRPr="00C5323F">
        <w:rPr>
          <w:rFonts w:ascii="Times New Roman" w:eastAsia="Arial" w:hAnsi="Times New Roman" w:cs="Times New Roman"/>
          <w:sz w:val="24"/>
          <w:szCs w:val="24"/>
          <w:lang w:val="x-none" w:eastAsia="x-none"/>
        </w:rPr>
        <w:t>) из алюминиевого профиля</w:t>
      </w:r>
      <w:r w:rsidRPr="00C5323F">
        <w:rPr>
          <w:rFonts w:ascii="Times New Roman" w:eastAsia="Arial" w:hAnsi="Times New Roman" w:cs="Times New Roman"/>
          <w:sz w:val="24"/>
          <w:szCs w:val="24"/>
          <w:lang w:eastAsia="x-none"/>
        </w:rPr>
        <w:t>*</w:t>
      </w:r>
      <w:r w:rsidRPr="00C5323F">
        <w:rPr>
          <w:rFonts w:ascii="Times New Roman" w:eastAsia="Arial" w:hAnsi="Times New Roman" w:cs="Times New Roman"/>
          <w:sz w:val="24"/>
          <w:szCs w:val="24"/>
          <w:lang w:val="x-none" w:eastAsia="x-none"/>
        </w:rPr>
        <w:t>.</w:t>
      </w:r>
    </w:p>
    <w:p w:rsidR="00C5323F" w:rsidRPr="00C5323F" w:rsidRDefault="00C5323F" w:rsidP="00C5323F">
      <w:pPr>
        <w:spacing w:after="0" w:line="240" w:lineRule="auto"/>
        <w:ind w:right="23"/>
        <w:jc w:val="center"/>
        <w:rPr>
          <w:rFonts w:ascii="Times New Roman" w:eastAsia="Arial" w:hAnsi="Times New Roman" w:cs="Times New Roman"/>
          <w:sz w:val="16"/>
          <w:szCs w:val="16"/>
          <w:lang w:eastAsia="x-none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1"/>
        <w:gridCol w:w="3820"/>
        <w:gridCol w:w="987"/>
        <w:gridCol w:w="918"/>
        <w:gridCol w:w="1120"/>
        <w:gridCol w:w="1159"/>
      </w:tblGrid>
      <w:tr w:rsidR="00C5323F" w:rsidRPr="00C5323F" w:rsidTr="00B96EA5">
        <w:tc>
          <w:tcPr>
            <w:tcW w:w="1107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949" w:type="dxa"/>
          </w:tcPr>
          <w:p w:rsidR="00C5323F" w:rsidRPr="00C5323F" w:rsidRDefault="00C5323F" w:rsidP="00C5323F">
            <w:pPr>
              <w:spacing w:after="0" w:line="240" w:lineRule="auto"/>
              <w:ind w:left="86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Наименование статей 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  <w:t>з</w:t>
            </w: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атрат</w:t>
            </w:r>
            <w:proofErr w:type="spellEnd"/>
          </w:p>
        </w:tc>
        <w:tc>
          <w:tcPr>
            <w:tcW w:w="988" w:type="dxa"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Ед.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  <w:t>и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зм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35" w:type="dxa"/>
          </w:tcPr>
          <w:p w:rsidR="00C5323F" w:rsidRPr="00C5323F" w:rsidRDefault="00C5323F" w:rsidP="00C5323F">
            <w:pPr>
              <w:spacing w:after="0" w:line="240" w:lineRule="auto"/>
              <w:ind w:left="10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Кол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  <w:t xml:space="preserve">- 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во</w:t>
            </w:r>
          </w:p>
        </w:tc>
        <w:tc>
          <w:tcPr>
            <w:tcW w:w="1156" w:type="dxa"/>
          </w:tcPr>
          <w:p w:rsidR="00C5323F" w:rsidRPr="00C5323F" w:rsidRDefault="00C5323F" w:rsidP="00C5323F">
            <w:pPr>
              <w:spacing w:after="0" w:line="245" w:lineRule="exact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Цена, руб. 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  <w:t xml:space="preserve">  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(без НДС)</w:t>
            </w:r>
          </w:p>
        </w:tc>
        <w:tc>
          <w:tcPr>
            <w:tcW w:w="1186" w:type="dxa"/>
          </w:tcPr>
          <w:p w:rsidR="00C5323F" w:rsidRPr="00C5323F" w:rsidRDefault="00C5323F" w:rsidP="00C5323F">
            <w:pPr>
              <w:spacing w:after="0" w:line="250" w:lineRule="exact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Сумма, руб. (бе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  <w:t>з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 НДС)</w:t>
            </w:r>
          </w:p>
        </w:tc>
      </w:tr>
      <w:tr w:rsidR="00C5323F" w:rsidRPr="00C5323F" w:rsidTr="00B96EA5">
        <w:tc>
          <w:tcPr>
            <w:tcW w:w="1107" w:type="dxa"/>
          </w:tcPr>
          <w:p w:rsidR="00C5323F" w:rsidRPr="00C5323F" w:rsidRDefault="00C5323F" w:rsidP="00C5323F">
            <w:pPr>
              <w:spacing w:after="0" w:line="240" w:lineRule="auto"/>
              <w:ind w:left="200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949" w:type="dxa"/>
          </w:tcPr>
          <w:p w:rsidR="00C5323F" w:rsidRPr="00C5323F" w:rsidRDefault="00C5323F" w:rsidP="00C5323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Сырье и материалы:</w:t>
            </w:r>
          </w:p>
        </w:tc>
        <w:tc>
          <w:tcPr>
            <w:tcW w:w="988" w:type="dxa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07" w:type="dxa"/>
          </w:tcPr>
          <w:p w:rsidR="00C5323F" w:rsidRPr="00C5323F" w:rsidRDefault="00C5323F" w:rsidP="00C5323F">
            <w:pPr>
              <w:spacing w:after="0" w:line="240" w:lineRule="auto"/>
              <w:ind w:left="20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1.1</w:t>
            </w:r>
          </w:p>
        </w:tc>
        <w:tc>
          <w:tcPr>
            <w:tcW w:w="3949" w:type="dxa"/>
          </w:tcPr>
          <w:p w:rsidR="00C5323F" w:rsidRPr="00C5323F" w:rsidRDefault="00C5323F" w:rsidP="00C5323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Порог</w:t>
            </w:r>
          </w:p>
        </w:tc>
        <w:tc>
          <w:tcPr>
            <w:tcW w:w="988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3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07" w:type="dxa"/>
          </w:tcPr>
          <w:p w:rsidR="00C5323F" w:rsidRPr="00C5323F" w:rsidRDefault="00C5323F" w:rsidP="00C5323F">
            <w:pPr>
              <w:spacing w:after="0" w:line="240" w:lineRule="auto"/>
              <w:ind w:left="20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1.2</w:t>
            </w:r>
          </w:p>
        </w:tc>
        <w:tc>
          <w:tcPr>
            <w:tcW w:w="3949" w:type="dxa"/>
          </w:tcPr>
          <w:p w:rsidR="00C5323F" w:rsidRPr="00C5323F" w:rsidRDefault="00C5323F" w:rsidP="00C5323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Адаптер щеточного уплотнителя</w:t>
            </w:r>
          </w:p>
        </w:tc>
        <w:tc>
          <w:tcPr>
            <w:tcW w:w="988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3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07" w:type="dxa"/>
          </w:tcPr>
          <w:p w:rsidR="00C5323F" w:rsidRPr="00C5323F" w:rsidRDefault="00C5323F" w:rsidP="00C5323F">
            <w:pPr>
              <w:spacing w:after="0" w:line="240" w:lineRule="auto"/>
              <w:ind w:left="20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1.3</w:t>
            </w:r>
          </w:p>
        </w:tc>
        <w:tc>
          <w:tcPr>
            <w:tcW w:w="3949" w:type="dxa"/>
          </w:tcPr>
          <w:p w:rsidR="00C5323F" w:rsidRPr="00C5323F" w:rsidRDefault="00C5323F" w:rsidP="00C5323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Адаптер уплотнителя</w:t>
            </w:r>
          </w:p>
        </w:tc>
        <w:tc>
          <w:tcPr>
            <w:tcW w:w="988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3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07" w:type="dxa"/>
          </w:tcPr>
          <w:p w:rsidR="00C5323F" w:rsidRPr="00C5323F" w:rsidRDefault="00C5323F" w:rsidP="00C5323F">
            <w:pPr>
              <w:spacing w:after="0" w:line="240" w:lineRule="auto"/>
              <w:ind w:left="20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1.4</w:t>
            </w:r>
          </w:p>
        </w:tc>
        <w:tc>
          <w:tcPr>
            <w:tcW w:w="3949" w:type="dxa"/>
          </w:tcPr>
          <w:p w:rsidR="00C5323F" w:rsidRPr="00C5323F" w:rsidRDefault="00C5323F" w:rsidP="00C5323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Штапик</w:t>
            </w:r>
            <w:proofErr w:type="spellEnd"/>
          </w:p>
        </w:tc>
        <w:tc>
          <w:tcPr>
            <w:tcW w:w="988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3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07" w:type="dxa"/>
          </w:tcPr>
          <w:p w:rsidR="00C5323F" w:rsidRPr="00C5323F" w:rsidRDefault="00C5323F" w:rsidP="00C5323F">
            <w:pPr>
              <w:spacing w:after="0" w:line="240" w:lineRule="auto"/>
              <w:ind w:left="20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1.5</w:t>
            </w:r>
          </w:p>
        </w:tc>
        <w:tc>
          <w:tcPr>
            <w:tcW w:w="3949" w:type="dxa"/>
          </w:tcPr>
          <w:p w:rsidR="00C5323F" w:rsidRPr="00C5323F" w:rsidRDefault="00C5323F" w:rsidP="00C5323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Рама</w:t>
            </w:r>
          </w:p>
        </w:tc>
        <w:tc>
          <w:tcPr>
            <w:tcW w:w="988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3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07" w:type="dxa"/>
          </w:tcPr>
          <w:p w:rsidR="00C5323F" w:rsidRPr="00C5323F" w:rsidRDefault="00C5323F" w:rsidP="00C5323F">
            <w:pPr>
              <w:spacing w:after="0" w:line="240" w:lineRule="auto"/>
              <w:ind w:left="20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1.6</w:t>
            </w:r>
          </w:p>
        </w:tc>
        <w:tc>
          <w:tcPr>
            <w:tcW w:w="3949" w:type="dxa"/>
          </w:tcPr>
          <w:p w:rsidR="00C5323F" w:rsidRPr="00C5323F" w:rsidRDefault="00C5323F" w:rsidP="00C5323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Створка 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en-US" w:eastAsia="x-none"/>
              </w:rPr>
              <w:t>Z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-обр.</w:t>
            </w:r>
          </w:p>
        </w:tc>
        <w:tc>
          <w:tcPr>
            <w:tcW w:w="988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3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07" w:type="dxa"/>
          </w:tcPr>
          <w:p w:rsidR="00C5323F" w:rsidRPr="00C5323F" w:rsidRDefault="00C5323F" w:rsidP="00C5323F">
            <w:pPr>
              <w:spacing w:after="0" w:line="240" w:lineRule="auto"/>
              <w:ind w:left="20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1.7</w:t>
            </w:r>
          </w:p>
        </w:tc>
        <w:tc>
          <w:tcPr>
            <w:tcW w:w="3949" w:type="dxa"/>
          </w:tcPr>
          <w:p w:rsidR="00C5323F" w:rsidRPr="00C5323F" w:rsidRDefault="00C5323F" w:rsidP="00C5323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Створка Т-обр.</w:t>
            </w:r>
          </w:p>
        </w:tc>
        <w:tc>
          <w:tcPr>
            <w:tcW w:w="988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3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07" w:type="dxa"/>
          </w:tcPr>
          <w:p w:rsidR="00C5323F" w:rsidRPr="00C5323F" w:rsidRDefault="00C5323F" w:rsidP="00C5323F">
            <w:pPr>
              <w:spacing w:after="0" w:line="240" w:lineRule="auto"/>
              <w:ind w:left="20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1.8</w:t>
            </w:r>
          </w:p>
        </w:tc>
        <w:tc>
          <w:tcPr>
            <w:tcW w:w="3949" w:type="dxa"/>
          </w:tcPr>
          <w:p w:rsidR="00C5323F" w:rsidRPr="00C5323F" w:rsidRDefault="00C5323F" w:rsidP="00C5323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Импост</w:t>
            </w:r>
          </w:p>
        </w:tc>
        <w:tc>
          <w:tcPr>
            <w:tcW w:w="988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3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07" w:type="dxa"/>
          </w:tcPr>
          <w:p w:rsidR="00C5323F" w:rsidRPr="00C5323F" w:rsidRDefault="00C5323F" w:rsidP="00C5323F">
            <w:pPr>
              <w:spacing w:after="0" w:line="240" w:lineRule="auto"/>
              <w:ind w:left="20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1.9</w:t>
            </w:r>
          </w:p>
        </w:tc>
        <w:tc>
          <w:tcPr>
            <w:tcW w:w="3949" w:type="dxa"/>
          </w:tcPr>
          <w:p w:rsidR="00C5323F" w:rsidRPr="00C5323F" w:rsidRDefault="00C5323F" w:rsidP="00C5323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Цоколь</w:t>
            </w:r>
          </w:p>
        </w:tc>
        <w:tc>
          <w:tcPr>
            <w:tcW w:w="988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3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07" w:type="dxa"/>
          </w:tcPr>
          <w:p w:rsidR="00C5323F" w:rsidRPr="00C5323F" w:rsidRDefault="00C5323F" w:rsidP="00C5323F">
            <w:pPr>
              <w:spacing w:after="0" w:line="240" w:lineRule="auto"/>
              <w:ind w:left="20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lastRenderedPageBreak/>
              <w:t>1.10</w:t>
            </w:r>
          </w:p>
        </w:tc>
        <w:tc>
          <w:tcPr>
            <w:tcW w:w="3949" w:type="dxa"/>
          </w:tcPr>
          <w:p w:rsidR="00C5323F" w:rsidRPr="00C5323F" w:rsidRDefault="00C5323F" w:rsidP="00C5323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Соединительная закладная</w:t>
            </w:r>
          </w:p>
        </w:tc>
        <w:tc>
          <w:tcPr>
            <w:tcW w:w="988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3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07" w:type="dxa"/>
          </w:tcPr>
          <w:p w:rsidR="00C5323F" w:rsidRPr="00C5323F" w:rsidRDefault="00C5323F" w:rsidP="00C5323F">
            <w:pPr>
              <w:spacing w:after="0" w:line="240" w:lineRule="auto"/>
              <w:ind w:left="20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1.11</w:t>
            </w:r>
          </w:p>
        </w:tc>
        <w:tc>
          <w:tcPr>
            <w:tcW w:w="3949" w:type="dxa"/>
          </w:tcPr>
          <w:p w:rsidR="00C5323F" w:rsidRPr="00C5323F" w:rsidRDefault="00C5323F" w:rsidP="00C5323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Фурнитура</w:t>
            </w:r>
          </w:p>
        </w:tc>
        <w:tc>
          <w:tcPr>
            <w:tcW w:w="988" w:type="dxa"/>
          </w:tcPr>
          <w:p w:rsidR="00C5323F" w:rsidRPr="00C5323F" w:rsidRDefault="00C5323F" w:rsidP="00C5323F">
            <w:pPr>
              <w:spacing w:after="0" w:line="240" w:lineRule="auto"/>
              <w:ind w:left="36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шт.</w:t>
            </w:r>
          </w:p>
        </w:tc>
        <w:tc>
          <w:tcPr>
            <w:tcW w:w="93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07" w:type="dxa"/>
          </w:tcPr>
          <w:p w:rsidR="00C5323F" w:rsidRPr="00C5323F" w:rsidRDefault="00C5323F" w:rsidP="00C5323F">
            <w:pPr>
              <w:spacing w:after="0" w:line="240" w:lineRule="auto"/>
              <w:ind w:left="20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1.12</w:t>
            </w:r>
          </w:p>
        </w:tc>
        <w:tc>
          <w:tcPr>
            <w:tcW w:w="3949" w:type="dxa"/>
          </w:tcPr>
          <w:p w:rsidR="00C5323F" w:rsidRPr="00C5323F" w:rsidRDefault="00C5323F" w:rsidP="00C5323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Саморез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 5x70</w:t>
            </w:r>
          </w:p>
        </w:tc>
        <w:tc>
          <w:tcPr>
            <w:tcW w:w="988" w:type="dxa"/>
          </w:tcPr>
          <w:p w:rsidR="00C5323F" w:rsidRPr="00C5323F" w:rsidRDefault="00C5323F" w:rsidP="00C5323F">
            <w:pPr>
              <w:spacing w:after="0" w:line="240" w:lineRule="auto"/>
              <w:ind w:left="36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шт.</w:t>
            </w:r>
          </w:p>
        </w:tc>
        <w:tc>
          <w:tcPr>
            <w:tcW w:w="93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07" w:type="dxa"/>
          </w:tcPr>
          <w:p w:rsidR="00C5323F" w:rsidRPr="00C5323F" w:rsidRDefault="00C5323F" w:rsidP="00C5323F">
            <w:pPr>
              <w:spacing w:after="0" w:line="240" w:lineRule="auto"/>
              <w:ind w:left="20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1.13</w:t>
            </w:r>
          </w:p>
        </w:tc>
        <w:tc>
          <w:tcPr>
            <w:tcW w:w="3949" w:type="dxa"/>
          </w:tcPr>
          <w:p w:rsidR="00C5323F" w:rsidRPr="00C5323F" w:rsidRDefault="00C5323F" w:rsidP="00C5323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Фетр 7x6 мм</w:t>
            </w:r>
          </w:p>
        </w:tc>
        <w:tc>
          <w:tcPr>
            <w:tcW w:w="988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3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07" w:type="dxa"/>
          </w:tcPr>
          <w:p w:rsidR="00C5323F" w:rsidRPr="00C5323F" w:rsidRDefault="00C5323F" w:rsidP="00C5323F">
            <w:pPr>
              <w:spacing w:after="0" w:line="240" w:lineRule="auto"/>
              <w:ind w:left="20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1.14</w:t>
            </w:r>
          </w:p>
        </w:tc>
        <w:tc>
          <w:tcPr>
            <w:tcW w:w="3949" w:type="dxa"/>
          </w:tcPr>
          <w:p w:rsidR="00C5323F" w:rsidRPr="00C5323F" w:rsidRDefault="00C5323F" w:rsidP="00C5323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Уплотнитель под </w:t>
            </w: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штапик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 3 мм</w:t>
            </w:r>
          </w:p>
        </w:tc>
        <w:tc>
          <w:tcPr>
            <w:tcW w:w="988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3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07" w:type="dxa"/>
          </w:tcPr>
          <w:p w:rsidR="00C5323F" w:rsidRPr="00C5323F" w:rsidRDefault="00C5323F" w:rsidP="00C5323F">
            <w:pPr>
              <w:spacing w:after="0" w:line="240" w:lineRule="auto"/>
              <w:ind w:left="20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1.15</w:t>
            </w:r>
          </w:p>
        </w:tc>
        <w:tc>
          <w:tcPr>
            <w:tcW w:w="3949" w:type="dxa"/>
          </w:tcPr>
          <w:p w:rsidR="00C5323F" w:rsidRPr="00C5323F" w:rsidRDefault="00C5323F" w:rsidP="00C5323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Уплотнитель под притвор</w:t>
            </w:r>
          </w:p>
        </w:tc>
        <w:tc>
          <w:tcPr>
            <w:tcW w:w="988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3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07" w:type="dxa"/>
          </w:tcPr>
          <w:p w:rsidR="00C5323F" w:rsidRPr="00C5323F" w:rsidRDefault="00C5323F" w:rsidP="00C5323F">
            <w:pPr>
              <w:spacing w:after="0" w:line="240" w:lineRule="auto"/>
              <w:ind w:left="200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1.16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  <w:t>.1</w:t>
            </w:r>
          </w:p>
        </w:tc>
        <w:tc>
          <w:tcPr>
            <w:tcW w:w="3949" w:type="dxa"/>
          </w:tcPr>
          <w:p w:rsidR="00C5323F" w:rsidRPr="00C5323F" w:rsidRDefault="00C5323F" w:rsidP="00C5323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Сэндвич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- панель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 24 мм</w:t>
            </w:r>
          </w:p>
        </w:tc>
        <w:tc>
          <w:tcPr>
            <w:tcW w:w="988" w:type="dxa"/>
          </w:tcPr>
          <w:p w:rsidR="00C5323F" w:rsidRPr="00C5323F" w:rsidRDefault="00C5323F" w:rsidP="00C5323F">
            <w:pPr>
              <w:spacing w:after="0" w:line="240" w:lineRule="auto"/>
              <w:ind w:left="36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м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vertAlign w:val="superscript"/>
                <w:lang w:val="x-none" w:eastAsia="x-none"/>
              </w:rPr>
              <w:t>2</w:t>
            </w:r>
          </w:p>
        </w:tc>
        <w:tc>
          <w:tcPr>
            <w:tcW w:w="93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07" w:type="dxa"/>
          </w:tcPr>
          <w:p w:rsidR="00C5323F" w:rsidRPr="00C5323F" w:rsidRDefault="00C5323F" w:rsidP="00C5323F">
            <w:pPr>
              <w:spacing w:after="0" w:line="240" w:lineRule="auto"/>
              <w:ind w:left="200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  <w:t>1.16.2</w:t>
            </w:r>
          </w:p>
        </w:tc>
        <w:tc>
          <w:tcPr>
            <w:tcW w:w="3949" w:type="dxa"/>
          </w:tcPr>
          <w:p w:rsidR="00C5323F" w:rsidRPr="00C5323F" w:rsidRDefault="00C5323F" w:rsidP="00C5323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Стекло  6 мм</w:t>
            </w:r>
          </w:p>
        </w:tc>
        <w:tc>
          <w:tcPr>
            <w:tcW w:w="988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м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3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07" w:type="dxa"/>
          </w:tcPr>
          <w:p w:rsidR="00C5323F" w:rsidRPr="00C5323F" w:rsidRDefault="00C5323F" w:rsidP="00C5323F">
            <w:pPr>
              <w:spacing w:after="0" w:line="240" w:lineRule="auto"/>
              <w:ind w:left="20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1.17</w:t>
            </w:r>
          </w:p>
        </w:tc>
        <w:tc>
          <w:tcPr>
            <w:tcW w:w="3949" w:type="dxa"/>
          </w:tcPr>
          <w:p w:rsidR="00C5323F" w:rsidRPr="00C5323F" w:rsidRDefault="00C5323F" w:rsidP="00C5323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Пластизол</w:t>
            </w:r>
            <w:proofErr w:type="spellEnd"/>
          </w:p>
        </w:tc>
        <w:tc>
          <w:tcPr>
            <w:tcW w:w="988" w:type="dxa"/>
          </w:tcPr>
          <w:p w:rsidR="00C5323F" w:rsidRPr="00C5323F" w:rsidRDefault="00C5323F" w:rsidP="00C5323F">
            <w:pPr>
              <w:spacing w:after="0" w:line="240" w:lineRule="auto"/>
              <w:ind w:left="36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м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vertAlign w:val="superscript"/>
                <w:lang w:val="x-none" w:eastAsia="x-none"/>
              </w:rPr>
              <w:t>2</w:t>
            </w:r>
          </w:p>
        </w:tc>
        <w:tc>
          <w:tcPr>
            <w:tcW w:w="93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07" w:type="dxa"/>
          </w:tcPr>
          <w:p w:rsidR="00C5323F" w:rsidRPr="00C5323F" w:rsidRDefault="00C5323F" w:rsidP="00C5323F">
            <w:pPr>
              <w:spacing w:after="0" w:line="240" w:lineRule="auto"/>
              <w:ind w:left="20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1.18</w:t>
            </w:r>
          </w:p>
        </w:tc>
        <w:tc>
          <w:tcPr>
            <w:tcW w:w="3949" w:type="dxa"/>
          </w:tcPr>
          <w:p w:rsidR="00C5323F" w:rsidRPr="00C5323F" w:rsidRDefault="00C5323F" w:rsidP="00C5323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Анкер рамный 202 мм</w:t>
            </w:r>
          </w:p>
        </w:tc>
        <w:tc>
          <w:tcPr>
            <w:tcW w:w="988" w:type="dxa"/>
          </w:tcPr>
          <w:p w:rsidR="00C5323F" w:rsidRPr="00C5323F" w:rsidRDefault="00C5323F" w:rsidP="00C5323F">
            <w:pPr>
              <w:spacing w:after="0" w:line="240" w:lineRule="auto"/>
              <w:ind w:left="36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шт.</w:t>
            </w:r>
          </w:p>
        </w:tc>
        <w:tc>
          <w:tcPr>
            <w:tcW w:w="93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07" w:type="dxa"/>
          </w:tcPr>
          <w:p w:rsidR="00C5323F" w:rsidRPr="00C5323F" w:rsidRDefault="00C5323F" w:rsidP="00C5323F">
            <w:pPr>
              <w:spacing w:after="0" w:line="240" w:lineRule="auto"/>
              <w:ind w:left="20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1.19</w:t>
            </w:r>
          </w:p>
        </w:tc>
        <w:tc>
          <w:tcPr>
            <w:tcW w:w="3949" w:type="dxa"/>
          </w:tcPr>
          <w:p w:rsidR="00C5323F" w:rsidRPr="00C5323F" w:rsidRDefault="00C5323F" w:rsidP="00C5323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Саморез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 3,5* 11 сверло</w:t>
            </w:r>
          </w:p>
        </w:tc>
        <w:tc>
          <w:tcPr>
            <w:tcW w:w="988" w:type="dxa"/>
          </w:tcPr>
          <w:p w:rsidR="00C5323F" w:rsidRPr="00C5323F" w:rsidRDefault="00C5323F" w:rsidP="00C5323F">
            <w:pPr>
              <w:spacing w:after="0" w:line="240" w:lineRule="auto"/>
              <w:ind w:left="36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шт.</w:t>
            </w:r>
          </w:p>
        </w:tc>
        <w:tc>
          <w:tcPr>
            <w:tcW w:w="93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07" w:type="dxa"/>
          </w:tcPr>
          <w:p w:rsidR="00C5323F" w:rsidRPr="00C5323F" w:rsidRDefault="00C5323F" w:rsidP="00C5323F">
            <w:pPr>
              <w:spacing w:after="0" w:line="240" w:lineRule="auto"/>
              <w:ind w:left="20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1.20</w:t>
            </w:r>
          </w:p>
        </w:tc>
        <w:tc>
          <w:tcPr>
            <w:tcW w:w="3949" w:type="dxa"/>
          </w:tcPr>
          <w:p w:rsidR="00C5323F" w:rsidRPr="00C5323F" w:rsidRDefault="00C5323F" w:rsidP="00C5323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Пена монтажная 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  <w:t>с температурой применения  до –   - 18 С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vertAlign w:val="superscript"/>
                <w:lang w:eastAsia="x-none"/>
              </w:rPr>
              <w:t>о</w:t>
            </w:r>
          </w:p>
        </w:tc>
        <w:tc>
          <w:tcPr>
            <w:tcW w:w="988" w:type="dxa"/>
          </w:tcPr>
          <w:p w:rsidR="00C5323F" w:rsidRPr="00C5323F" w:rsidRDefault="00C5323F" w:rsidP="00C5323F">
            <w:pPr>
              <w:spacing w:after="0" w:line="240" w:lineRule="auto"/>
              <w:ind w:left="36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шт.</w:t>
            </w:r>
          </w:p>
        </w:tc>
        <w:tc>
          <w:tcPr>
            <w:tcW w:w="93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07" w:type="dxa"/>
          </w:tcPr>
          <w:p w:rsidR="00C5323F" w:rsidRPr="00C5323F" w:rsidRDefault="00C5323F" w:rsidP="00C5323F">
            <w:pPr>
              <w:spacing w:after="0" w:line="240" w:lineRule="auto"/>
              <w:ind w:left="20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1.21</w:t>
            </w:r>
          </w:p>
        </w:tc>
        <w:tc>
          <w:tcPr>
            <w:tcW w:w="3949" w:type="dxa"/>
          </w:tcPr>
          <w:p w:rsidR="00C5323F" w:rsidRPr="00C5323F" w:rsidRDefault="00C5323F" w:rsidP="00C5323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en-US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Очиститель пены </w:t>
            </w:r>
          </w:p>
        </w:tc>
        <w:tc>
          <w:tcPr>
            <w:tcW w:w="988" w:type="dxa"/>
          </w:tcPr>
          <w:p w:rsidR="00C5323F" w:rsidRPr="00C5323F" w:rsidRDefault="00C5323F" w:rsidP="00C5323F">
            <w:pPr>
              <w:spacing w:after="0" w:line="240" w:lineRule="auto"/>
              <w:ind w:left="36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шт.</w:t>
            </w:r>
          </w:p>
        </w:tc>
        <w:tc>
          <w:tcPr>
            <w:tcW w:w="93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07" w:type="dxa"/>
          </w:tcPr>
          <w:p w:rsidR="00C5323F" w:rsidRPr="00C5323F" w:rsidRDefault="00C5323F" w:rsidP="00C5323F">
            <w:pPr>
              <w:spacing w:after="0" w:line="240" w:lineRule="auto"/>
              <w:ind w:left="20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1.22</w:t>
            </w:r>
          </w:p>
        </w:tc>
        <w:tc>
          <w:tcPr>
            <w:tcW w:w="3949" w:type="dxa"/>
          </w:tcPr>
          <w:p w:rsidR="00C5323F" w:rsidRPr="00C5323F" w:rsidRDefault="00C5323F" w:rsidP="00C5323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Нащельник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 150 мм</w:t>
            </w:r>
          </w:p>
        </w:tc>
        <w:tc>
          <w:tcPr>
            <w:tcW w:w="988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3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07" w:type="dxa"/>
          </w:tcPr>
          <w:p w:rsidR="00C5323F" w:rsidRPr="00C5323F" w:rsidRDefault="00C5323F" w:rsidP="00C5323F">
            <w:pPr>
              <w:spacing w:after="0" w:line="240" w:lineRule="auto"/>
              <w:ind w:left="140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  <w:t>1.23</w:t>
            </w:r>
          </w:p>
        </w:tc>
        <w:tc>
          <w:tcPr>
            <w:tcW w:w="3949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Доводчик дверной с низкотемпературным маслом</w:t>
            </w:r>
          </w:p>
        </w:tc>
        <w:tc>
          <w:tcPr>
            <w:tcW w:w="988" w:type="dxa"/>
          </w:tcPr>
          <w:p w:rsidR="00C5323F" w:rsidRPr="00C5323F" w:rsidRDefault="00C5323F" w:rsidP="00C5323F">
            <w:pPr>
              <w:spacing w:after="0" w:line="240" w:lineRule="auto"/>
              <w:ind w:left="30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шт.</w:t>
            </w:r>
          </w:p>
        </w:tc>
        <w:tc>
          <w:tcPr>
            <w:tcW w:w="93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07" w:type="dxa"/>
          </w:tcPr>
          <w:p w:rsidR="00C5323F" w:rsidRPr="00C5323F" w:rsidRDefault="00C5323F" w:rsidP="00C5323F">
            <w:pPr>
              <w:spacing w:after="0" w:line="240" w:lineRule="auto"/>
              <w:ind w:left="200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1.2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  <w:t>4</w:t>
            </w:r>
          </w:p>
        </w:tc>
        <w:tc>
          <w:tcPr>
            <w:tcW w:w="3949" w:type="dxa"/>
          </w:tcPr>
          <w:p w:rsidR="00C5323F" w:rsidRPr="00C5323F" w:rsidRDefault="00C5323F" w:rsidP="00C5323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Мешки для мусора</w:t>
            </w:r>
          </w:p>
        </w:tc>
        <w:tc>
          <w:tcPr>
            <w:tcW w:w="988" w:type="dxa"/>
          </w:tcPr>
          <w:p w:rsidR="00C5323F" w:rsidRPr="00C5323F" w:rsidRDefault="00C5323F" w:rsidP="00C5323F">
            <w:pPr>
              <w:spacing w:after="0" w:line="240" w:lineRule="auto"/>
              <w:ind w:left="36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шт.</w:t>
            </w:r>
          </w:p>
        </w:tc>
        <w:tc>
          <w:tcPr>
            <w:tcW w:w="93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07" w:type="dxa"/>
          </w:tcPr>
          <w:p w:rsidR="00C5323F" w:rsidRPr="00C5323F" w:rsidRDefault="00C5323F" w:rsidP="00C5323F">
            <w:pPr>
              <w:spacing w:after="0" w:line="240" w:lineRule="auto"/>
              <w:ind w:left="200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1.2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  <w:t>7</w:t>
            </w:r>
          </w:p>
        </w:tc>
        <w:tc>
          <w:tcPr>
            <w:tcW w:w="3949" w:type="dxa"/>
          </w:tcPr>
          <w:p w:rsidR="00C5323F" w:rsidRPr="00C5323F" w:rsidRDefault="00C5323F" w:rsidP="00C5323F">
            <w:pPr>
              <w:spacing w:after="0" w:line="254" w:lineRule="exact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Утилизация строительных отходов на полигоне "Скоково"</w:t>
            </w:r>
          </w:p>
        </w:tc>
        <w:tc>
          <w:tcPr>
            <w:tcW w:w="988" w:type="dxa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</w:t>
            </w: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ar-SA"/>
              </w:rPr>
              <w:t>2</w:t>
            </w:r>
          </w:p>
        </w:tc>
        <w:tc>
          <w:tcPr>
            <w:tcW w:w="93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07" w:type="dxa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949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Фонд оплаты труда (ФОТ)</w:t>
            </w:r>
          </w:p>
        </w:tc>
        <w:tc>
          <w:tcPr>
            <w:tcW w:w="988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Руб.</w:t>
            </w:r>
          </w:p>
        </w:tc>
        <w:tc>
          <w:tcPr>
            <w:tcW w:w="93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07" w:type="dxa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3949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Отчисления с ФОТ</w:t>
            </w:r>
          </w:p>
        </w:tc>
        <w:tc>
          <w:tcPr>
            <w:tcW w:w="988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% от ФОТ</w:t>
            </w:r>
          </w:p>
        </w:tc>
        <w:tc>
          <w:tcPr>
            <w:tcW w:w="93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07" w:type="dxa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3949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Накладные расходы</w:t>
            </w:r>
          </w:p>
        </w:tc>
        <w:tc>
          <w:tcPr>
            <w:tcW w:w="988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% от ФОТ</w:t>
            </w:r>
          </w:p>
        </w:tc>
        <w:tc>
          <w:tcPr>
            <w:tcW w:w="93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07" w:type="dxa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3949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Прибыль</w:t>
            </w:r>
          </w:p>
        </w:tc>
        <w:tc>
          <w:tcPr>
            <w:tcW w:w="988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% от ФОТ</w:t>
            </w:r>
          </w:p>
        </w:tc>
        <w:tc>
          <w:tcPr>
            <w:tcW w:w="93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07" w:type="dxa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49" w:type="dxa"/>
          </w:tcPr>
          <w:p w:rsidR="00C5323F" w:rsidRPr="00C5323F" w:rsidRDefault="00C5323F" w:rsidP="00C5323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  <w:r w:rsidRPr="00C5323F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 xml:space="preserve">Всего стоимость </w:t>
            </w:r>
            <w:r w:rsidRPr="00C5323F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</w:rPr>
              <w:t>изготовления и замены 1 м</w:t>
            </w:r>
            <w:r w:rsidRPr="00C5323F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vertAlign w:val="superscript"/>
              </w:rPr>
              <w:t>2</w:t>
            </w:r>
            <w:r w:rsidRPr="00C5323F">
              <w:rPr>
                <w:rFonts w:ascii="Times New Roman" w:eastAsia="Arial" w:hAnsi="Times New Roman" w:cs="Times New Roman"/>
                <w:lang w:val="x-none" w:eastAsia="x-none"/>
              </w:rPr>
              <w:t xml:space="preserve"> </w:t>
            </w:r>
            <w:r w:rsidRPr="00C5323F">
              <w:rPr>
                <w:rFonts w:ascii="Times New Roman" w:eastAsia="Arial" w:hAnsi="Times New Roman" w:cs="Times New Roman"/>
                <w:b/>
                <w:sz w:val="18"/>
                <w:szCs w:val="18"/>
                <w:lang w:val="x-none" w:eastAsia="x-none"/>
              </w:rPr>
              <w:t>ВНУТРЕННИХ (ХОЛОДНЫХ) ДВЕРНЫХ БЛОКОВ (1 м</w:t>
            </w:r>
            <w:r w:rsidRPr="00C5323F">
              <w:rPr>
                <w:rFonts w:ascii="Times New Roman" w:eastAsia="Arial" w:hAnsi="Times New Roman" w:cs="Times New Roman"/>
                <w:b/>
                <w:sz w:val="18"/>
                <w:szCs w:val="18"/>
                <w:vertAlign w:val="superscript"/>
                <w:lang w:val="x-none" w:eastAsia="x-none"/>
              </w:rPr>
              <w:t>2</w:t>
            </w:r>
            <w:r w:rsidRPr="00C5323F">
              <w:rPr>
                <w:rFonts w:ascii="Times New Roman" w:eastAsia="Arial" w:hAnsi="Times New Roman" w:cs="Times New Roman"/>
                <w:b/>
                <w:sz w:val="18"/>
                <w:szCs w:val="18"/>
                <w:lang w:val="x-none" w:eastAsia="x-none"/>
              </w:rPr>
              <w:t>) ИЗ АЛЮМИНИЕВОГО ПРОФИЛЯ</w:t>
            </w:r>
            <w:r w:rsidRPr="00C5323F">
              <w:rPr>
                <w:rFonts w:ascii="Times New Roman" w:eastAsia="Arial" w:hAnsi="Times New Roman" w:cs="Times New Roman"/>
                <w:b/>
                <w:sz w:val="18"/>
                <w:szCs w:val="18"/>
                <w:lang w:eastAsia="x-none"/>
              </w:rPr>
              <w:t xml:space="preserve"> С СЭНДВИЧ-ПАНЕЛЬЮ 24 мм</w:t>
            </w:r>
          </w:p>
        </w:tc>
        <w:tc>
          <w:tcPr>
            <w:tcW w:w="988" w:type="dxa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Руб.</w:t>
            </w:r>
          </w:p>
        </w:tc>
        <w:tc>
          <w:tcPr>
            <w:tcW w:w="93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07" w:type="dxa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49" w:type="dxa"/>
          </w:tcPr>
          <w:p w:rsidR="00C5323F" w:rsidRPr="00C5323F" w:rsidRDefault="00C5323F" w:rsidP="00C5323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 xml:space="preserve">Всего стоимость </w:t>
            </w:r>
            <w:r w:rsidRPr="00C5323F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</w:rPr>
              <w:t>изготовления и замены 1 м</w:t>
            </w:r>
            <w:r w:rsidRPr="00C5323F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vertAlign w:val="superscript"/>
              </w:rPr>
              <w:t>2</w:t>
            </w:r>
            <w:r w:rsidRPr="00C5323F">
              <w:rPr>
                <w:rFonts w:ascii="Times New Roman" w:eastAsia="Arial" w:hAnsi="Times New Roman" w:cs="Times New Roman"/>
                <w:lang w:val="x-none" w:eastAsia="x-none"/>
              </w:rPr>
              <w:t xml:space="preserve"> </w:t>
            </w:r>
            <w:r w:rsidRPr="00C5323F">
              <w:rPr>
                <w:rFonts w:ascii="Times New Roman" w:eastAsia="Arial" w:hAnsi="Times New Roman" w:cs="Times New Roman"/>
                <w:b/>
                <w:sz w:val="18"/>
                <w:szCs w:val="18"/>
                <w:lang w:val="x-none" w:eastAsia="x-none"/>
              </w:rPr>
              <w:t>ВНУТРЕННИХ (ХОЛОДНЫХ) ДВЕРНЫХ БЛОКОВ (1 м</w:t>
            </w:r>
            <w:r w:rsidRPr="00C5323F">
              <w:rPr>
                <w:rFonts w:ascii="Times New Roman" w:eastAsia="Arial" w:hAnsi="Times New Roman" w:cs="Times New Roman"/>
                <w:b/>
                <w:sz w:val="18"/>
                <w:szCs w:val="18"/>
                <w:vertAlign w:val="superscript"/>
                <w:lang w:val="x-none" w:eastAsia="x-none"/>
              </w:rPr>
              <w:t>2</w:t>
            </w:r>
            <w:r w:rsidRPr="00C5323F">
              <w:rPr>
                <w:rFonts w:ascii="Times New Roman" w:eastAsia="Arial" w:hAnsi="Times New Roman" w:cs="Times New Roman"/>
                <w:b/>
                <w:sz w:val="18"/>
                <w:szCs w:val="18"/>
                <w:lang w:val="x-none" w:eastAsia="x-none"/>
              </w:rPr>
              <w:t>) ИЗ АЛЮМИНИЕВОГО ПРОФИЛЯ</w:t>
            </w:r>
            <w:r w:rsidRPr="00C5323F">
              <w:rPr>
                <w:rFonts w:ascii="Times New Roman" w:eastAsia="Arial" w:hAnsi="Times New Roman" w:cs="Times New Roman"/>
                <w:b/>
                <w:sz w:val="18"/>
                <w:szCs w:val="18"/>
                <w:lang w:eastAsia="x-none"/>
              </w:rPr>
              <w:t xml:space="preserve"> С ОДИНАРНЫМ ОСТЕКЛЕНИЕМ, СТЕКЛО  6 мм</w:t>
            </w:r>
          </w:p>
        </w:tc>
        <w:tc>
          <w:tcPr>
            <w:tcW w:w="988" w:type="dxa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Руб.</w:t>
            </w:r>
          </w:p>
        </w:tc>
        <w:tc>
          <w:tcPr>
            <w:tcW w:w="935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6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</w:tbl>
    <w:p w:rsidR="00C5323F" w:rsidRPr="00C5323F" w:rsidRDefault="00C5323F" w:rsidP="00C5323F">
      <w:pPr>
        <w:spacing w:after="0" w:line="240" w:lineRule="auto"/>
        <w:ind w:left="780" w:right="23"/>
        <w:rPr>
          <w:rFonts w:ascii="Times New Roman" w:eastAsia="Arial" w:hAnsi="Times New Roman" w:cs="Times New Roman"/>
          <w:sz w:val="16"/>
          <w:szCs w:val="16"/>
          <w:lang w:eastAsia="x-none"/>
        </w:rPr>
      </w:pPr>
    </w:p>
    <w:p w:rsidR="00C5323F" w:rsidRPr="00C5323F" w:rsidRDefault="00C5323F" w:rsidP="00C5323F">
      <w:pPr>
        <w:spacing w:after="0" w:line="240" w:lineRule="auto"/>
        <w:ind w:left="780" w:right="23"/>
        <w:rPr>
          <w:rFonts w:ascii="Times New Roman" w:eastAsia="Arial" w:hAnsi="Times New Roman" w:cs="Times New Roman"/>
          <w:sz w:val="20"/>
          <w:szCs w:val="20"/>
          <w:lang w:eastAsia="x-none"/>
        </w:rPr>
      </w:pPr>
      <w:r w:rsidRPr="00C5323F">
        <w:rPr>
          <w:rFonts w:ascii="Times New Roman" w:eastAsia="Arial" w:hAnsi="Times New Roman" w:cs="Times New Roman"/>
          <w:sz w:val="20"/>
          <w:szCs w:val="20"/>
          <w:lang w:eastAsia="x-none"/>
        </w:rPr>
        <w:t>*- в стоимость 1 м</w:t>
      </w:r>
      <w:r w:rsidRPr="00C5323F">
        <w:rPr>
          <w:rFonts w:ascii="Times New Roman" w:eastAsia="Arial" w:hAnsi="Times New Roman" w:cs="Times New Roman"/>
          <w:sz w:val="20"/>
          <w:szCs w:val="20"/>
          <w:vertAlign w:val="superscript"/>
          <w:lang w:eastAsia="x-none"/>
        </w:rPr>
        <w:t>2</w:t>
      </w:r>
      <w:r w:rsidRPr="00C5323F">
        <w:rPr>
          <w:rFonts w:ascii="Times New Roman" w:eastAsia="Arial" w:hAnsi="Times New Roman" w:cs="Times New Roman"/>
          <w:sz w:val="20"/>
          <w:szCs w:val="20"/>
          <w:lang w:eastAsia="x-none"/>
        </w:rPr>
        <w:t xml:space="preserve"> входят все затраты и стоимость всех работ по изготовлению, транспортировке и монтажу изделия, демонтажу старого оконного блока, подготовке оконного проема для монтажа нового окна, наружной и внутренней отделке откосов, уборке и вывозу строительного мусора с места проведения работ. </w:t>
      </w:r>
    </w:p>
    <w:p w:rsidR="00C5323F" w:rsidRPr="00C5323F" w:rsidRDefault="00C5323F" w:rsidP="00C5323F">
      <w:pPr>
        <w:spacing w:after="0" w:line="240" w:lineRule="auto"/>
        <w:ind w:left="780" w:right="23"/>
        <w:rPr>
          <w:rFonts w:ascii="Times New Roman" w:eastAsia="Arial" w:hAnsi="Times New Roman" w:cs="Times New Roman"/>
          <w:sz w:val="20"/>
          <w:szCs w:val="20"/>
          <w:lang w:eastAsia="x-none"/>
        </w:rPr>
      </w:pPr>
      <w:r w:rsidRPr="00C5323F">
        <w:rPr>
          <w:rFonts w:ascii="Times New Roman" w:eastAsia="Arial" w:hAnsi="Times New Roman" w:cs="Times New Roman"/>
          <w:sz w:val="20"/>
          <w:szCs w:val="20"/>
          <w:lang w:eastAsia="x-none"/>
        </w:rPr>
        <w:t xml:space="preserve"> - при необходимости </w:t>
      </w:r>
      <w:proofErr w:type="spellStart"/>
      <w:r w:rsidRPr="00C5323F">
        <w:rPr>
          <w:rFonts w:ascii="Times New Roman" w:eastAsia="Arial" w:hAnsi="Times New Roman" w:cs="Times New Roman"/>
          <w:sz w:val="20"/>
          <w:szCs w:val="20"/>
          <w:lang w:eastAsia="x-none"/>
        </w:rPr>
        <w:t>ламинации</w:t>
      </w:r>
      <w:proofErr w:type="spellEnd"/>
      <w:r w:rsidRPr="00C5323F">
        <w:rPr>
          <w:rFonts w:ascii="Times New Roman" w:eastAsia="Arial" w:hAnsi="Times New Roman" w:cs="Times New Roman"/>
          <w:sz w:val="20"/>
          <w:szCs w:val="20"/>
          <w:lang w:eastAsia="x-none"/>
        </w:rPr>
        <w:t xml:space="preserve"> профилей стоимость изготовления и замены увеличивается на 10% (применяется коэффициент 1,1).</w:t>
      </w:r>
    </w:p>
    <w:p w:rsidR="00C5323F" w:rsidRPr="00C5323F" w:rsidRDefault="00C5323F" w:rsidP="00C5323F">
      <w:pPr>
        <w:spacing w:after="0" w:line="240" w:lineRule="auto"/>
        <w:ind w:left="780" w:right="23"/>
        <w:rPr>
          <w:rFonts w:ascii="Times New Roman" w:eastAsia="Arial" w:hAnsi="Times New Roman" w:cs="Times New Roman"/>
          <w:sz w:val="20"/>
          <w:szCs w:val="20"/>
        </w:rPr>
      </w:pPr>
    </w:p>
    <w:p w:rsidR="00C5323F" w:rsidRPr="00C5323F" w:rsidRDefault="00C5323F" w:rsidP="00C5323F">
      <w:pPr>
        <w:spacing w:after="0" w:line="240" w:lineRule="auto"/>
        <w:ind w:right="23"/>
        <w:jc w:val="center"/>
        <w:rPr>
          <w:rFonts w:ascii="Times New Roman" w:eastAsia="Arial" w:hAnsi="Times New Roman" w:cs="Times New Roman"/>
          <w:sz w:val="24"/>
          <w:szCs w:val="24"/>
          <w:lang w:eastAsia="x-none"/>
        </w:rPr>
      </w:pPr>
    </w:p>
    <w:p w:rsidR="00C5323F" w:rsidRPr="00C5323F" w:rsidRDefault="00C5323F" w:rsidP="00C5323F">
      <w:pPr>
        <w:spacing w:after="0" w:line="240" w:lineRule="auto"/>
        <w:ind w:right="23"/>
        <w:jc w:val="center"/>
        <w:rPr>
          <w:rFonts w:ascii="Times New Roman" w:eastAsia="Arial" w:hAnsi="Times New Roman" w:cs="Times New Roman"/>
          <w:sz w:val="24"/>
          <w:szCs w:val="24"/>
          <w:lang w:val="x-none" w:eastAsia="x-none"/>
        </w:rPr>
      </w:pPr>
      <w:r w:rsidRPr="00C5323F">
        <w:rPr>
          <w:rFonts w:ascii="Times New Roman" w:eastAsia="Arial" w:hAnsi="Times New Roman" w:cs="Times New Roman"/>
          <w:sz w:val="24"/>
          <w:szCs w:val="24"/>
          <w:lang w:eastAsia="x-none"/>
        </w:rPr>
        <w:t xml:space="preserve">Расчет на </w:t>
      </w:r>
      <w:r w:rsidRPr="00C5323F">
        <w:rPr>
          <w:rFonts w:ascii="Times New Roman" w:eastAsia="Arial" w:hAnsi="Times New Roman" w:cs="Times New Roman"/>
          <w:sz w:val="24"/>
          <w:szCs w:val="24"/>
          <w:lang w:val="x-none" w:eastAsia="x-none"/>
        </w:rPr>
        <w:t xml:space="preserve">изготовление и </w:t>
      </w:r>
      <w:r w:rsidRPr="00C5323F">
        <w:rPr>
          <w:rFonts w:ascii="Times New Roman" w:eastAsia="Arial" w:hAnsi="Times New Roman" w:cs="Times New Roman"/>
          <w:sz w:val="24"/>
          <w:szCs w:val="24"/>
          <w:lang w:eastAsia="x-none"/>
        </w:rPr>
        <w:t>замену</w:t>
      </w:r>
      <w:r w:rsidRPr="00C5323F">
        <w:rPr>
          <w:rFonts w:ascii="Times New Roman" w:eastAsia="Arial" w:hAnsi="Times New Roman" w:cs="Times New Roman"/>
          <w:sz w:val="24"/>
          <w:szCs w:val="24"/>
          <w:lang w:val="x-none" w:eastAsia="x-none"/>
        </w:rPr>
        <w:t xml:space="preserve"> наружных (теплых) дверных блоков (1 М</w:t>
      </w:r>
      <w:r w:rsidRPr="00C5323F">
        <w:rPr>
          <w:rFonts w:ascii="Times New Roman" w:eastAsia="Arial" w:hAnsi="Times New Roman" w:cs="Times New Roman"/>
          <w:sz w:val="24"/>
          <w:szCs w:val="24"/>
          <w:vertAlign w:val="superscript"/>
          <w:lang w:val="x-none" w:eastAsia="x-none"/>
        </w:rPr>
        <w:t>2</w:t>
      </w:r>
      <w:r w:rsidRPr="00C5323F">
        <w:rPr>
          <w:rFonts w:ascii="Times New Roman" w:eastAsia="Arial" w:hAnsi="Times New Roman" w:cs="Times New Roman"/>
          <w:sz w:val="24"/>
          <w:szCs w:val="24"/>
          <w:lang w:val="x-none" w:eastAsia="x-none"/>
        </w:rPr>
        <w:t xml:space="preserve">) </w:t>
      </w:r>
    </w:p>
    <w:p w:rsidR="00C5323F" w:rsidRPr="00C5323F" w:rsidRDefault="00C5323F" w:rsidP="00C5323F">
      <w:pPr>
        <w:spacing w:after="0" w:line="240" w:lineRule="auto"/>
        <w:ind w:right="23"/>
        <w:jc w:val="center"/>
        <w:rPr>
          <w:rFonts w:ascii="Arial" w:eastAsia="Arial" w:hAnsi="Arial" w:cs="Times New Roman"/>
          <w:sz w:val="24"/>
          <w:szCs w:val="24"/>
          <w:lang w:val="x-none" w:eastAsia="x-none"/>
        </w:rPr>
      </w:pPr>
      <w:r w:rsidRPr="00C5323F">
        <w:rPr>
          <w:rFonts w:ascii="Times New Roman" w:eastAsia="Arial" w:hAnsi="Times New Roman" w:cs="Times New Roman"/>
          <w:sz w:val="24"/>
          <w:szCs w:val="24"/>
          <w:lang w:val="x-none" w:eastAsia="x-none"/>
        </w:rPr>
        <w:t>из алюминиевого профиля</w:t>
      </w:r>
      <w:r w:rsidRPr="00C5323F">
        <w:rPr>
          <w:rFonts w:ascii="Times New Roman" w:eastAsia="Arial" w:hAnsi="Times New Roman" w:cs="Times New Roman"/>
          <w:sz w:val="24"/>
          <w:szCs w:val="24"/>
          <w:lang w:eastAsia="x-none"/>
        </w:rPr>
        <w:t>*</w:t>
      </w:r>
      <w:r w:rsidRPr="00C5323F">
        <w:rPr>
          <w:rFonts w:ascii="Arial" w:eastAsia="Arial" w:hAnsi="Arial" w:cs="Times New Roman"/>
          <w:sz w:val="24"/>
          <w:szCs w:val="24"/>
          <w:lang w:val="x-none" w:eastAsia="x-none"/>
        </w:rPr>
        <w:t>.</w:t>
      </w:r>
    </w:p>
    <w:p w:rsidR="00C5323F" w:rsidRPr="00C5323F" w:rsidRDefault="00C5323F" w:rsidP="00C5323F">
      <w:pPr>
        <w:spacing w:after="0" w:line="240" w:lineRule="auto"/>
        <w:ind w:right="23"/>
        <w:jc w:val="center"/>
        <w:rPr>
          <w:rFonts w:ascii="Arial" w:eastAsia="Arial" w:hAnsi="Arial" w:cs="Times New Roman"/>
          <w:sz w:val="15"/>
          <w:szCs w:val="15"/>
          <w:lang w:eastAsia="x-none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9"/>
        <w:gridCol w:w="3801"/>
        <w:gridCol w:w="1012"/>
        <w:gridCol w:w="915"/>
        <w:gridCol w:w="1114"/>
        <w:gridCol w:w="1154"/>
      </w:tblGrid>
      <w:tr w:rsidR="00C5323F" w:rsidRPr="00C5323F" w:rsidTr="00B96EA5">
        <w:tc>
          <w:tcPr>
            <w:tcW w:w="1113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931" w:type="dxa"/>
          </w:tcPr>
          <w:p w:rsidR="00C5323F" w:rsidRPr="00C5323F" w:rsidRDefault="00C5323F" w:rsidP="00C5323F">
            <w:pPr>
              <w:spacing w:after="0" w:line="240" w:lineRule="auto"/>
              <w:ind w:left="86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Наименование статей 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  <w:t>з</w:t>
            </w: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атрат</w:t>
            </w:r>
            <w:proofErr w:type="spellEnd"/>
          </w:p>
        </w:tc>
        <w:tc>
          <w:tcPr>
            <w:tcW w:w="1012" w:type="dxa"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Ед.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  <w:t>и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зм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32" w:type="dxa"/>
          </w:tcPr>
          <w:p w:rsidR="00C5323F" w:rsidRPr="00C5323F" w:rsidRDefault="00C5323F" w:rsidP="00C5323F">
            <w:pPr>
              <w:spacing w:after="0" w:line="240" w:lineRule="auto"/>
              <w:ind w:left="10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Кол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  <w:t xml:space="preserve">- 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во</w:t>
            </w:r>
          </w:p>
        </w:tc>
        <w:tc>
          <w:tcPr>
            <w:tcW w:w="1151" w:type="dxa"/>
          </w:tcPr>
          <w:p w:rsidR="00C5323F" w:rsidRPr="00C5323F" w:rsidRDefault="00C5323F" w:rsidP="00C5323F">
            <w:pPr>
              <w:spacing w:after="0" w:line="245" w:lineRule="exact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Цена, руб. 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  <w:t xml:space="preserve">  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(без НДС)</w:t>
            </w:r>
          </w:p>
        </w:tc>
        <w:tc>
          <w:tcPr>
            <w:tcW w:w="1182" w:type="dxa"/>
          </w:tcPr>
          <w:p w:rsidR="00C5323F" w:rsidRPr="00C5323F" w:rsidRDefault="00C5323F" w:rsidP="00C5323F">
            <w:pPr>
              <w:spacing w:after="0" w:line="250" w:lineRule="exact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Сумма, руб. (бе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  <w:t>з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 НДС)</w:t>
            </w:r>
          </w:p>
        </w:tc>
      </w:tr>
      <w:tr w:rsidR="00C5323F" w:rsidRPr="00C5323F" w:rsidTr="00B96EA5">
        <w:tc>
          <w:tcPr>
            <w:tcW w:w="1113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</w:t>
            </w:r>
          </w:p>
        </w:tc>
        <w:tc>
          <w:tcPr>
            <w:tcW w:w="3931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Сырье и материалы:</w:t>
            </w:r>
          </w:p>
        </w:tc>
        <w:tc>
          <w:tcPr>
            <w:tcW w:w="1012" w:type="dxa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3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13" w:type="dxa"/>
          </w:tcPr>
          <w:p w:rsidR="00C5323F" w:rsidRPr="00C5323F" w:rsidRDefault="00C5323F" w:rsidP="00C5323F">
            <w:pPr>
              <w:spacing w:after="0" w:line="240" w:lineRule="auto"/>
              <w:ind w:left="1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1.1</w:t>
            </w:r>
          </w:p>
        </w:tc>
        <w:tc>
          <w:tcPr>
            <w:tcW w:w="3931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Сухарь импоста 13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  <w:t>,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5 мм</w:t>
            </w:r>
          </w:p>
        </w:tc>
        <w:tc>
          <w:tcPr>
            <w:tcW w:w="1012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3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13" w:type="dxa"/>
          </w:tcPr>
          <w:p w:rsidR="00C5323F" w:rsidRPr="00C5323F" w:rsidRDefault="00C5323F" w:rsidP="00C5323F">
            <w:pPr>
              <w:spacing w:after="0" w:line="240" w:lineRule="auto"/>
              <w:ind w:left="1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1.2</w:t>
            </w:r>
          </w:p>
        </w:tc>
        <w:tc>
          <w:tcPr>
            <w:tcW w:w="3931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Сухарь импоста 32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  <w:t>,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6 мм</w:t>
            </w:r>
          </w:p>
        </w:tc>
        <w:tc>
          <w:tcPr>
            <w:tcW w:w="1012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3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13" w:type="dxa"/>
          </w:tcPr>
          <w:p w:rsidR="00C5323F" w:rsidRPr="00C5323F" w:rsidRDefault="00C5323F" w:rsidP="00C5323F">
            <w:pPr>
              <w:spacing w:after="0" w:line="240" w:lineRule="auto"/>
              <w:ind w:left="1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1.3</w:t>
            </w:r>
          </w:p>
        </w:tc>
        <w:tc>
          <w:tcPr>
            <w:tcW w:w="3931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Сухарь угловой 43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  <w:t>,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5 мм</w:t>
            </w:r>
          </w:p>
        </w:tc>
        <w:tc>
          <w:tcPr>
            <w:tcW w:w="1012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3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13" w:type="dxa"/>
          </w:tcPr>
          <w:p w:rsidR="00C5323F" w:rsidRPr="00C5323F" w:rsidRDefault="00C5323F" w:rsidP="00C5323F">
            <w:pPr>
              <w:spacing w:after="0" w:line="240" w:lineRule="auto"/>
              <w:ind w:left="1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1.4</w:t>
            </w:r>
          </w:p>
        </w:tc>
        <w:tc>
          <w:tcPr>
            <w:tcW w:w="3931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Усилитель рамы</w:t>
            </w:r>
          </w:p>
        </w:tc>
        <w:tc>
          <w:tcPr>
            <w:tcW w:w="1012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3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13" w:type="dxa"/>
          </w:tcPr>
          <w:p w:rsidR="00C5323F" w:rsidRPr="00C5323F" w:rsidRDefault="00C5323F" w:rsidP="00C5323F">
            <w:pPr>
              <w:spacing w:after="0" w:line="240" w:lineRule="auto"/>
              <w:ind w:left="1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1.5</w:t>
            </w:r>
          </w:p>
        </w:tc>
        <w:tc>
          <w:tcPr>
            <w:tcW w:w="3931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Штапик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 под СП 24 мм</w:t>
            </w:r>
          </w:p>
        </w:tc>
        <w:tc>
          <w:tcPr>
            <w:tcW w:w="1012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3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13" w:type="dxa"/>
          </w:tcPr>
          <w:p w:rsidR="00C5323F" w:rsidRPr="00C5323F" w:rsidRDefault="00C5323F" w:rsidP="00C5323F">
            <w:pPr>
              <w:spacing w:after="0" w:line="240" w:lineRule="auto"/>
              <w:ind w:left="1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1.6</w:t>
            </w:r>
          </w:p>
        </w:tc>
        <w:tc>
          <w:tcPr>
            <w:tcW w:w="3931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Адаптер порога под резиновый уплотнитель</w:t>
            </w:r>
          </w:p>
        </w:tc>
        <w:tc>
          <w:tcPr>
            <w:tcW w:w="1012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3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13" w:type="dxa"/>
          </w:tcPr>
          <w:p w:rsidR="00C5323F" w:rsidRPr="00C5323F" w:rsidRDefault="00C5323F" w:rsidP="00C5323F">
            <w:pPr>
              <w:spacing w:after="0" w:line="240" w:lineRule="auto"/>
              <w:ind w:left="1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1.7</w:t>
            </w:r>
          </w:p>
        </w:tc>
        <w:tc>
          <w:tcPr>
            <w:tcW w:w="3931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Адаптер порога под щеточный уплотнитель</w:t>
            </w:r>
          </w:p>
        </w:tc>
        <w:tc>
          <w:tcPr>
            <w:tcW w:w="1012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3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13" w:type="dxa"/>
          </w:tcPr>
          <w:p w:rsidR="00C5323F" w:rsidRPr="00C5323F" w:rsidRDefault="00C5323F" w:rsidP="00C5323F">
            <w:pPr>
              <w:spacing w:after="0" w:line="240" w:lineRule="auto"/>
              <w:ind w:left="1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1.8</w:t>
            </w:r>
          </w:p>
        </w:tc>
        <w:tc>
          <w:tcPr>
            <w:tcW w:w="3931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Рама дверная, </w:t>
            </w: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откр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 внутрь</w:t>
            </w:r>
          </w:p>
        </w:tc>
        <w:tc>
          <w:tcPr>
            <w:tcW w:w="1012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3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13" w:type="dxa"/>
          </w:tcPr>
          <w:p w:rsidR="00C5323F" w:rsidRPr="00C5323F" w:rsidRDefault="00C5323F" w:rsidP="00C5323F">
            <w:pPr>
              <w:spacing w:after="0" w:line="240" w:lineRule="auto"/>
              <w:ind w:left="1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1.9</w:t>
            </w:r>
          </w:p>
        </w:tc>
        <w:tc>
          <w:tcPr>
            <w:tcW w:w="3931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Створка дверная, </w:t>
            </w: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откр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 внутрь</w:t>
            </w:r>
          </w:p>
        </w:tc>
        <w:tc>
          <w:tcPr>
            <w:tcW w:w="1012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3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13" w:type="dxa"/>
          </w:tcPr>
          <w:p w:rsidR="00C5323F" w:rsidRPr="00C5323F" w:rsidRDefault="00C5323F" w:rsidP="00C5323F">
            <w:pPr>
              <w:spacing w:after="0" w:line="240" w:lineRule="auto"/>
              <w:ind w:left="1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lastRenderedPageBreak/>
              <w:t>1.10</w:t>
            </w:r>
          </w:p>
        </w:tc>
        <w:tc>
          <w:tcPr>
            <w:tcW w:w="3931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Импост дверной</w:t>
            </w:r>
          </w:p>
        </w:tc>
        <w:tc>
          <w:tcPr>
            <w:tcW w:w="1012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3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13" w:type="dxa"/>
          </w:tcPr>
          <w:p w:rsidR="00C5323F" w:rsidRPr="00C5323F" w:rsidRDefault="00C5323F" w:rsidP="00C5323F">
            <w:pPr>
              <w:spacing w:after="0" w:line="240" w:lineRule="auto"/>
              <w:ind w:left="1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1.11</w:t>
            </w:r>
          </w:p>
        </w:tc>
        <w:tc>
          <w:tcPr>
            <w:tcW w:w="3931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Цоколь дверной</w:t>
            </w:r>
          </w:p>
        </w:tc>
        <w:tc>
          <w:tcPr>
            <w:tcW w:w="1012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3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13" w:type="dxa"/>
          </w:tcPr>
          <w:p w:rsidR="00C5323F" w:rsidRPr="00C5323F" w:rsidRDefault="00C5323F" w:rsidP="00C5323F">
            <w:pPr>
              <w:spacing w:after="0" w:line="240" w:lineRule="auto"/>
              <w:ind w:left="1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1.12</w:t>
            </w:r>
          </w:p>
        </w:tc>
        <w:tc>
          <w:tcPr>
            <w:tcW w:w="3931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Порог двери</w:t>
            </w:r>
          </w:p>
        </w:tc>
        <w:tc>
          <w:tcPr>
            <w:tcW w:w="1012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3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13" w:type="dxa"/>
          </w:tcPr>
          <w:p w:rsidR="00C5323F" w:rsidRPr="00C5323F" w:rsidRDefault="00C5323F" w:rsidP="00C5323F">
            <w:pPr>
              <w:spacing w:after="0" w:line="240" w:lineRule="auto"/>
              <w:ind w:left="1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1.13</w:t>
            </w:r>
          </w:p>
        </w:tc>
        <w:tc>
          <w:tcPr>
            <w:tcW w:w="3931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Швеллер 40x40</w:t>
            </w:r>
          </w:p>
        </w:tc>
        <w:tc>
          <w:tcPr>
            <w:tcW w:w="1012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3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13" w:type="dxa"/>
          </w:tcPr>
          <w:p w:rsidR="00C5323F" w:rsidRPr="00C5323F" w:rsidRDefault="00C5323F" w:rsidP="00C5323F">
            <w:pPr>
              <w:spacing w:after="0" w:line="240" w:lineRule="auto"/>
              <w:ind w:left="1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1.14</w:t>
            </w:r>
          </w:p>
        </w:tc>
        <w:tc>
          <w:tcPr>
            <w:tcW w:w="3931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Фурнитура</w:t>
            </w:r>
          </w:p>
        </w:tc>
        <w:tc>
          <w:tcPr>
            <w:tcW w:w="1012" w:type="dxa"/>
          </w:tcPr>
          <w:p w:rsidR="00C5323F" w:rsidRPr="00C5323F" w:rsidRDefault="00C5323F" w:rsidP="00C5323F">
            <w:pPr>
              <w:spacing w:after="0" w:line="240" w:lineRule="auto"/>
              <w:ind w:left="3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шт.</w:t>
            </w:r>
          </w:p>
        </w:tc>
        <w:tc>
          <w:tcPr>
            <w:tcW w:w="93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13" w:type="dxa"/>
          </w:tcPr>
          <w:p w:rsidR="00C5323F" w:rsidRPr="00C5323F" w:rsidRDefault="00C5323F" w:rsidP="00C5323F">
            <w:pPr>
              <w:spacing w:after="0" w:line="240" w:lineRule="auto"/>
              <w:ind w:left="1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1.15</w:t>
            </w:r>
          </w:p>
        </w:tc>
        <w:tc>
          <w:tcPr>
            <w:tcW w:w="3931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Саморез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 4.0x18 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en-US" w:eastAsia="x-none"/>
              </w:rPr>
              <w:t xml:space="preserve">DIN 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7981</w:t>
            </w:r>
          </w:p>
        </w:tc>
        <w:tc>
          <w:tcPr>
            <w:tcW w:w="1012" w:type="dxa"/>
          </w:tcPr>
          <w:p w:rsidR="00C5323F" w:rsidRPr="00C5323F" w:rsidRDefault="00C5323F" w:rsidP="00C5323F">
            <w:pPr>
              <w:spacing w:after="0" w:line="240" w:lineRule="auto"/>
              <w:ind w:left="3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шт.</w:t>
            </w:r>
          </w:p>
        </w:tc>
        <w:tc>
          <w:tcPr>
            <w:tcW w:w="93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13" w:type="dxa"/>
          </w:tcPr>
          <w:p w:rsidR="00C5323F" w:rsidRPr="00C5323F" w:rsidRDefault="00C5323F" w:rsidP="00C5323F">
            <w:pPr>
              <w:spacing w:after="0" w:line="240" w:lineRule="auto"/>
              <w:ind w:left="1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1.16</w:t>
            </w:r>
          </w:p>
        </w:tc>
        <w:tc>
          <w:tcPr>
            <w:tcW w:w="3931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Саморез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 4,0x18 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en-US" w:eastAsia="x-none"/>
              </w:rPr>
              <w:t xml:space="preserve"> DIN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 7982</w:t>
            </w:r>
          </w:p>
        </w:tc>
        <w:tc>
          <w:tcPr>
            <w:tcW w:w="1012" w:type="dxa"/>
          </w:tcPr>
          <w:p w:rsidR="00C5323F" w:rsidRPr="00C5323F" w:rsidRDefault="00C5323F" w:rsidP="00C5323F">
            <w:pPr>
              <w:spacing w:after="0" w:line="240" w:lineRule="auto"/>
              <w:ind w:left="3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шт.</w:t>
            </w:r>
          </w:p>
        </w:tc>
        <w:tc>
          <w:tcPr>
            <w:tcW w:w="93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13" w:type="dxa"/>
          </w:tcPr>
          <w:p w:rsidR="00C5323F" w:rsidRPr="00C5323F" w:rsidRDefault="00C5323F" w:rsidP="00C5323F">
            <w:pPr>
              <w:spacing w:after="0" w:line="240" w:lineRule="auto"/>
              <w:ind w:left="1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1.17</w:t>
            </w:r>
          </w:p>
        </w:tc>
        <w:tc>
          <w:tcPr>
            <w:tcW w:w="3931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Саморез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 4.0x30 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en-US" w:eastAsia="x-none"/>
              </w:rPr>
              <w:t xml:space="preserve"> DIN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 7981</w:t>
            </w:r>
          </w:p>
        </w:tc>
        <w:tc>
          <w:tcPr>
            <w:tcW w:w="1012" w:type="dxa"/>
          </w:tcPr>
          <w:p w:rsidR="00C5323F" w:rsidRPr="00C5323F" w:rsidRDefault="00C5323F" w:rsidP="00C5323F">
            <w:pPr>
              <w:spacing w:after="0" w:line="240" w:lineRule="auto"/>
              <w:ind w:left="3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шт.</w:t>
            </w:r>
          </w:p>
        </w:tc>
        <w:tc>
          <w:tcPr>
            <w:tcW w:w="93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13" w:type="dxa"/>
          </w:tcPr>
          <w:p w:rsidR="00C5323F" w:rsidRPr="00C5323F" w:rsidRDefault="00C5323F" w:rsidP="00C5323F">
            <w:pPr>
              <w:spacing w:after="0" w:line="240" w:lineRule="auto"/>
              <w:ind w:left="1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1.18</w:t>
            </w:r>
          </w:p>
        </w:tc>
        <w:tc>
          <w:tcPr>
            <w:tcW w:w="3931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Клей 2-х </w:t>
            </w: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ко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  <w:t>мпанентный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 для А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en-US" w:eastAsia="x-none"/>
              </w:rPr>
              <w:t>L</w:t>
            </w:r>
          </w:p>
        </w:tc>
        <w:tc>
          <w:tcPr>
            <w:tcW w:w="1012" w:type="dxa"/>
          </w:tcPr>
          <w:p w:rsidR="00C5323F" w:rsidRPr="00C5323F" w:rsidRDefault="00C5323F" w:rsidP="00C5323F">
            <w:pPr>
              <w:spacing w:after="0" w:line="240" w:lineRule="auto"/>
              <w:ind w:left="3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кг.</w:t>
            </w:r>
          </w:p>
        </w:tc>
        <w:tc>
          <w:tcPr>
            <w:tcW w:w="93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13" w:type="dxa"/>
          </w:tcPr>
          <w:p w:rsidR="00C5323F" w:rsidRPr="00C5323F" w:rsidRDefault="00C5323F" w:rsidP="00C5323F">
            <w:pPr>
              <w:spacing w:after="0" w:line="240" w:lineRule="auto"/>
              <w:ind w:left="1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1.19</w:t>
            </w:r>
          </w:p>
        </w:tc>
        <w:tc>
          <w:tcPr>
            <w:tcW w:w="3931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Держатель щеточного уплотнителя</w:t>
            </w:r>
          </w:p>
        </w:tc>
        <w:tc>
          <w:tcPr>
            <w:tcW w:w="1012" w:type="dxa"/>
          </w:tcPr>
          <w:p w:rsidR="00C5323F" w:rsidRPr="00C5323F" w:rsidRDefault="00C5323F" w:rsidP="00C5323F">
            <w:pPr>
              <w:spacing w:after="0" w:line="240" w:lineRule="auto"/>
              <w:ind w:left="3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шт.</w:t>
            </w:r>
          </w:p>
        </w:tc>
        <w:tc>
          <w:tcPr>
            <w:tcW w:w="93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13" w:type="dxa"/>
          </w:tcPr>
          <w:p w:rsidR="00C5323F" w:rsidRPr="00C5323F" w:rsidRDefault="00C5323F" w:rsidP="00C5323F">
            <w:pPr>
              <w:spacing w:after="0" w:line="240" w:lineRule="auto"/>
              <w:ind w:left="1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1.20</w:t>
            </w:r>
          </w:p>
        </w:tc>
        <w:tc>
          <w:tcPr>
            <w:tcW w:w="3931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Нагель для соединителей импоста</w:t>
            </w:r>
          </w:p>
        </w:tc>
        <w:tc>
          <w:tcPr>
            <w:tcW w:w="1012" w:type="dxa"/>
          </w:tcPr>
          <w:p w:rsidR="00C5323F" w:rsidRPr="00C5323F" w:rsidRDefault="00C5323F" w:rsidP="00C5323F">
            <w:pPr>
              <w:spacing w:after="0" w:line="240" w:lineRule="auto"/>
              <w:ind w:left="3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шт.</w:t>
            </w:r>
          </w:p>
        </w:tc>
        <w:tc>
          <w:tcPr>
            <w:tcW w:w="93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13" w:type="dxa"/>
          </w:tcPr>
          <w:p w:rsidR="00C5323F" w:rsidRPr="00C5323F" w:rsidRDefault="00C5323F" w:rsidP="00C5323F">
            <w:pPr>
              <w:spacing w:after="0" w:line="240" w:lineRule="auto"/>
              <w:ind w:left="1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1.21</w:t>
            </w:r>
          </w:p>
        </w:tc>
        <w:tc>
          <w:tcPr>
            <w:tcW w:w="3931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Вкладыш в фальц под СП</w:t>
            </w:r>
          </w:p>
        </w:tc>
        <w:tc>
          <w:tcPr>
            <w:tcW w:w="1012" w:type="dxa"/>
          </w:tcPr>
          <w:p w:rsidR="00C5323F" w:rsidRPr="00C5323F" w:rsidRDefault="00C5323F" w:rsidP="00C5323F">
            <w:pPr>
              <w:spacing w:after="0" w:line="240" w:lineRule="auto"/>
              <w:ind w:left="3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шт.</w:t>
            </w:r>
          </w:p>
        </w:tc>
        <w:tc>
          <w:tcPr>
            <w:tcW w:w="93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13" w:type="dxa"/>
          </w:tcPr>
          <w:p w:rsidR="00C5323F" w:rsidRPr="00C5323F" w:rsidRDefault="00C5323F" w:rsidP="00C5323F">
            <w:pPr>
              <w:spacing w:after="0" w:line="240" w:lineRule="auto"/>
              <w:ind w:left="1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1.22</w:t>
            </w:r>
          </w:p>
        </w:tc>
        <w:tc>
          <w:tcPr>
            <w:tcW w:w="3931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Уголок выравнивающий</w:t>
            </w:r>
          </w:p>
        </w:tc>
        <w:tc>
          <w:tcPr>
            <w:tcW w:w="1012" w:type="dxa"/>
          </w:tcPr>
          <w:p w:rsidR="00C5323F" w:rsidRPr="00C5323F" w:rsidRDefault="00C5323F" w:rsidP="00C5323F">
            <w:pPr>
              <w:spacing w:after="0" w:line="240" w:lineRule="auto"/>
              <w:ind w:left="3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шт.</w:t>
            </w:r>
          </w:p>
        </w:tc>
        <w:tc>
          <w:tcPr>
            <w:tcW w:w="93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13" w:type="dxa"/>
          </w:tcPr>
          <w:p w:rsidR="00C5323F" w:rsidRPr="00C5323F" w:rsidRDefault="00C5323F" w:rsidP="00C5323F">
            <w:pPr>
              <w:spacing w:after="0" w:line="240" w:lineRule="auto"/>
              <w:ind w:left="1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1.23</w:t>
            </w:r>
          </w:p>
        </w:tc>
        <w:tc>
          <w:tcPr>
            <w:tcW w:w="3931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Уголок выравнивающий</w:t>
            </w:r>
          </w:p>
        </w:tc>
        <w:tc>
          <w:tcPr>
            <w:tcW w:w="1012" w:type="dxa"/>
          </w:tcPr>
          <w:p w:rsidR="00C5323F" w:rsidRPr="00C5323F" w:rsidRDefault="00C5323F" w:rsidP="00C5323F">
            <w:pPr>
              <w:spacing w:after="0" w:line="240" w:lineRule="auto"/>
              <w:ind w:left="3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шт.</w:t>
            </w:r>
          </w:p>
        </w:tc>
        <w:tc>
          <w:tcPr>
            <w:tcW w:w="93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13" w:type="dxa"/>
          </w:tcPr>
          <w:p w:rsidR="00C5323F" w:rsidRPr="00C5323F" w:rsidRDefault="00C5323F" w:rsidP="00C5323F">
            <w:pPr>
              <w:spacing w:after="0" w:line="240" w:lineRule="auto"/>
              <w:ind w:left="1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1.24</w:t>
            </w:r>
          </w:p>
        </w:tc>
        <w:tc>
          <w:tcPr>
            <w:tcW w:w="3931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Винт М5-6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en-US" w:eastAsia="x-none"/>
              </w:rPr>
              <w:t>g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х 11</w:t>
            </w:r>
          </w:p>
        </w:tc>
        <w:tc>
          <w:tcPr>
            <w:tcW w:w="1012" w:type="dxa"/>
          </w:tcPr>
          <w:p w:rsidR="00C5323F" w:rsidRPr="00C5323F" w:rsidRDefault="00C5323F" w:rsidP="00C5323F">
            <w:pPr>
              <w:spacing w:after="0" w:line="240" w:lineRule="auto"/>
              <w:ind w:left="3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шт.</w:t>
            </w:r>
          </w:p>
        </w:tc>
        <w:tc>
          <w:tcPr>
            <w:tcW w:w="93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13" w:type="dxa"/>
          </w:tcPr>
          <w:p w:rsidR="00C5323F" w:rsidRPr="00C5323F" w:rsidRDefault="00C5323F" w:rsidP="00C5323F">
            <w:pPr>
              <w:spacing w:after="0" w:line="240" w:lineRule="auto"/>
              <w:ind w:left="1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1.25</w:t>
            </w:r>
          </w:p>
        </w:tc>
        <w:tc>
          <w:tcPr>
            <w:tcW w:w="3931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Винт М5-6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en-US" w:eastAsia="x-none"/>
              </w:rPr>
              <w:t>g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х14</w:t>
            </w:r>
          </w:p>
        </w:tc>
        <w:tc>
          <w:tcPr>
            <w:tcW w:w="1012" w:type="dxa"/>
          </w:tcPr>
          <w:p w:rsidR="00C5323F" w:rsidRPr="00C5323F" w:rsidRDefault="00C5323F" w:rsidP="00C5323F">
            <w:pPr>
              <w:spacing w:after="0" w:line="240" w:lineRule="auto"/>
              <w:ind w:left="3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шт.</w:t>
            </w:r>
          </w:p>
        </w:tc>
        <w:tc>
          <w:tcPr>
            <w:tcW w:w="93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13" w:type="dxa"/>
          </w:tcPr>
          <w:p w:rsidR="00C5323F" w:rsidRPr="00C5323F" w:rsidRDefault="00C5323F" w:rsidP="00C5323F">
            <w:pPr>
              <w:spacing w:after="0" w:line="240" w:lineRule="auto"/>
              <w:ind w:left="1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1.26</w:t>
            </w:r>
          </w:p>
        </w:tc>
        <w:tc>
          <w:tcPr>
            <w:tcW w:w="3931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Фетр 7x6 мм</w:t>
            </w:r>
          </w:p>
        </w:tc>
        <w:tc>
          <w:tcPr>
            <w:tcW w:w="1012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3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13" w:type="dxa"/>
          </w:tcPr>
          <w:p w:rsidR="00C5323F" w:rsidRPr="00C5323F" w:rsidRDefault="00C5323F" w:rsidP="00C5323F">
            <w:pPr>
              <w:spacing w:after="0" w:line="240" w:lineRule="auto"/>
              <w:ind w:left="1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1.27</w:t>
            </w:r>
          </w:p>
        </w:tc>
        <w:tc>
          <w:tcPr>
            <w:tcW w:w="3931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Уплотнитель резиновый</w:t>
            </w:r>
          </w:p>
        </w:tc>
        <w:tc>
          <w:tcPr>
            <w:tcW w:w="1012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3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13" w:type="dxa"/>
          </w:tcPr>
          <w:p w:rsidR="00C5323F" w:rsidRPr="00C5323F" w:rsidRDefault="00C5323F" w:rsidP="00C5323F">
            <w:pPr>
              <w:spacing w:after="0" w:line="240" w:lineRule="auto"/>
              <w:ind w:left="1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1.28</w:t>
            </w:r>
          </w:p>
        </w:tc>
        <w:tc>
          <w:tcPr>
            <w:tcW w:w="3931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Уплотнитель резиновый</w:t>
            </w:r>
          </w:p>
        </w:tc>
        <w:tc>
          <w:tcPr>
            <w:tcW w:w="1012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3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13" w:type="dxa"/>
          </w:tcPr>
          <w:p w:rsidR="00C5323F" w:rsidRPr="00C5323F" w:rsidRDefault="00C5323F" w:rsidP="00C5323F">
            <w:pPr>
              <w:spacing w:after="0" w:line="240" w:lineRule="auto"/>
              <w:ind w:left="1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1.29</w:t>
            </w:r>
          </w:p>
        </w:tc>
        <w:tc>
          <w:tcPr>
            <w:tcW w:w="3931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Уплотнитель резиновый</w:t>
            </w:r>
          </w:p>
        </w:tc>
        <w:tc>
          <w:tcPr>
            <w:tcW w:w="1012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3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13" w:type="dxa"/>
          </w:tcPr>
          <w:p w:rsidR="00C5323F" w:rsidRPr="00C5323F" w:rsidRDefault="00C5323F" w:rsidP="00C5323F">
            <w:pPr>
              <w:spacing w:after="0" w:line="240" w:lineRule="auto"/>
              <w:ind w:left="120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1.30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  <w:t>.1</w:t>
            </w:r>
          </w:p>
        </w:tc>
        <w:tc>
          <w:tcPr>
            <w:tcW w:w="3931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Сэндвич 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- панель 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24 мм</w:t>
            </w:r>
          </w:p>
        </w:tc>
        <w:tc>
          <w:tcPr>
            <w:tcW w:w="1012" w:type="dxa"/>
          </w:tcPr>
          <w:p w:rsidR="00C5323F" w:rsidRPr="00C5323F" w:rsidRDefault="00C5323F" w:rsidP="00C5323F">
            <w:pPr>
              <w:spacing w:after="0" w:line="240" w:lineRule="auto"/>
              <w:ind w:left="3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м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vertAlign w:val="superscript"/>
                <w:lang w:val="x-none" w:eastAsia="x-none"/>
              </w:rPr>
              <w:t>2</w:t>
            </w:r>
          </w:p>
        </w:tc>
        <w:tc>
          <w:tcPr>
            <w:tcW w:w="93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13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1.30.2</w:t>
            </w:r>
          </w:p>
        </w:tc>
        <w:tc>
          <w:tcPr>
            <w:tcW w:w="3931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Стеклопакет </w:t>
            </w:r>
            <w:r w:rsidRPr="00C5323F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однокамерный (2 стекла) толщиной не менее 24 мм, толщина  стекла не менее 4 мм</w:t>
            </w:r>
          </w:p>
        </w:tc>
        <w:tc>
          <w:tcPr>
            <w:tcW w:w="1012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  <w:vertAlign w:val="superscript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м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3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13" w:type="dxa"/>
          </w:tcPr>
          <w:p w:rsidR="00C5323F" w:rsidRPr="00C5323F" w:rsidRDefault="00C5323F" w:rsidP="00C5323F">
            <w:pPr>
              <w:spacing w:after="0" w:line="240" w:lineRule="auto"/>
              <w:ind w:left="22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1.30.3</w:t>
            </w:r>
          </w:p>
        </w:tc>
        <w:tc>
          <w:tcPr>
            <w:tcW w:w="3931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Стеклопакет </w:t>
            </w:r>
            <w:r w:rsidRPr="00C5323F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двухкамерный (3 стекла) толщиной не менее 32 мм, толщина  стекла не менее 4 мм</w:t>
            </w:r>
          </w:p>
        </w:tc>
        <w:tc>
          <w:tcPr>
            <w:tcW w:w="1012" w:type="dxa"/>
          </w:tcPr>
          <w:p w:rsidR="00C5323F" w:rsidRPr="00C5323F" w:rsidRDefault="00C5323F" w:rsidP="00C5323F">
            <w:pPr>
              <w:spacing w:after="0" w:line="240" w:lineRule="auto"/>
              <w:ind w:left="260"/>
              <w:rPr>
                <w:rFonts w:ascii="Times New Roman" w:eastAsia="Arial" w:hAnsi="Times New Roman" w:cs="Times New Roman"/>
                <w:sz w:val="20"/>
                <w:szCs w:val="20"/>
                <w:vertAlign w:val="superscript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м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3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13" w:type="dxa"/>
          </w:tcPr>
          <w:p w:rsidR="00C5323F" w:rsidRPr="00C5323F" w:rsidRDefault="00C5323F" w:rsidP="00C5323F">
            <w:pPr>
              <w:spacing w:after="0" w:line="240" w:lineRule="auto"/>
              <w:ind w:left="1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1.31</w:t>
            </w:r>
          </w:p>
        </w:tc>
        <w:tc>
          <w:tcPr>
            <w:tcW w:w="3931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Пластизол</w:t>
            </w:r>
            <w:proofErr w:type="spellEnd"/>
          </w:p>
        </w:tc>
        <w:tc>
          <w:tcPr>
            <w:tcW w:w="1012" w:type="dxa"/>
          </w:tcPr>
          <w:p w:rsidR="00C5323F" w:rsidRPr="00C5323F" w:rsidRDefault="00C5323F" w:rsidP="00C5323F">
            <w:pPr>
              <w:spacing w:after="0" w:line="240" w:lineRule="auto"/>
              <w:ind w:left="3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м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vertAlign w:val="superscript"/>
                <w:lang w:val="x-none" w:eastAsia="x-none"/>
              </w:rPr>
              <w:t>2</w:t>
            </w:r>
          </w:p>
        </w:tc>
        <w:tc>
          <w:tcPr>
            <w:tcW w:w="93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13" w:type="dxa"/>
          </w:tcPr>
          <w:p w:rsidR="00C5323F" w:rsidRPr="00C5323F" w:rsidRDefault="00C5323F" w:rsidP="00C5323F">
            <w:pPr>
              <w:spacing w:after="0" w:line="240" w:lineRule="auto"/>
              <w:ind w:left="1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1.32</w:t>
            </w:r>
          </w:p>
        </w:tc>
        <w:tc>
          <w:tcPr>
            <w:tcW w:w="3931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Анкер рамный 202 мм</w:t>
            </w:r>
          </w:p>
        </w:tc>
        <w:tc>
          <w:tcPr>
            <w:tcW w:w="1012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шт.</w:t>
            </w:r>
          </w:p>
        </w:tc>
        <w:tc>
          <w:tcPr>
            <w:tcW w:w="93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13" w:type="dxa"/>
          </w:tcPr>
          <w:p w:rsidR="00C5323F" w:rsidRPr="00C5323F" w:rsidRDefault="00C5323F" w:rsidP="00C5323F">
            <w:pPr>
              <w:spacing w:after="0" w:line="240" w:lineRule="auto"/>
              <w:ind w:left="1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1.33</w:t>
            </w:r>
          </w:p>
        </w:tc>
        <w:tc>
          <w:tcPr>
            <w:tcW w:w="3931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Саморез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 3,5* 11 сверло</w:t>
            </w:r>
          </w:p>
        </w:tc>
        <w:tc>
          <w:tcPr>
            <w:tcW w:w="1012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шт.</w:t>
            </w:r>
          </w:p>
        </w:tc>
        <w:tc>
          <w:tcPr>
            <w:tcW w:w="93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13" w:type="dxa"/>
          </w:tcPr>
          <w:p w:rsidR="00C5323F" w:rsidRPr="00C5323F" w:rsidRDefault="00C5323F" w:rsidP="00C5323F">
            <w:pPr>
              <w:spacing w:after="0" w:line="240" w:lineRule="auto"/>
              <w:ind w:left="1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1.34</w:t>
            </w:r>
          </w:p>
        </w:tc>
        <w:tc>
          <w:tcPr>
            <w:tcW w:w="3931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Пена монтажная 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  <w:t>с температурой применения до – - 18 С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vertAlign w:val="superscript"/>
                <w:lang w:eastAsia="x-none"/>
              </w:rPr>
              <w:t>о</w:t>
            </w:r>
          </w:p>
        </w:tc>
        <w:tc>
          <w:tcPr>
            <w:tcW w:w="1012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шт.</w:t>
            </w:r>
          </w:p>
        </w:tc>
        <w:tc>
          <w:tcPr>
            <w:tcW w:w="93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13" w:type="dxa"/>
          </w:tcPr>
          <w:p w:rsidR="00C5323F" w:rsidRPr="00C5323F" w:rsidRDefault="00C5323F" w:rsidP="00C5323F">
            <w:pPr>
              <w:spacing w:after="0" w:line="240" w:lineRule="auto"/>
              <w:ind w:left="12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1.35</w:t>
            </w:r>
          </w:p>
        </w:tc>
        <w:tc>
          <w:tcPr>
            <w:tcW w:w="3931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en-US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 xml:space="preserve">Очиститель пены </w:t>
            </w:r>
          </w:p>
        </w:tc>
        <w:tc>
          <w:tcPr>
            <w:tcW w:w="1012" w:type="dxa"/>
          </w:tcPr>
          <w:p w:rsidR="00C5323F" w:rsidRPr="00C5323F" w:rsidRDefault="00C5323F" w:rsidP="00C5323F">
            <w:pPr>
              <w:spacing w:after="0" w:line="240" w:lineRule="auto"/>
              <w:ind w:left="2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шт.</w:t>
            </w:r>
          </w:p>
        </w:tc>
        <w:tc>
          <w:tcPr>
            <w:tcW w:w="93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13" w:type="dxa"/>
          </w:tcPr>
          <w:p w:rsidR="00C5323F" w:rsidRPr="00C5323F" w:rsidRDefault="00C5323F" w:rsidP="00C5323F">
            <w:pPr>
              <w:spacing w:after="0" w:line="240" w:lineRule="auto"/>
              <w:ind w:left="1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1.36</w:t>
            </w:r>
          </w:p>
        </w:tc>
        <w:tc>
          <w:tcPr>
            <w:tcW w:w="3931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На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  <w:t>щ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ельник 150 мм</w:t>
            </w:r>
          </w:p>
        </w:tc>
        <w:tc>
          <w:tcPr>
            <w:tcW w:w="1012" w:type="dxa"/>
          </w:tcPr>
          <w:p w:rsidR="00C5323F" w:rsidRPr="00C5323F" w:rsidRDefault="00C5323F" w:rsidP="00C5323F">
            <w:pPr>
              <w:spacing w:after="0" w:line="240" w:lineRule="auto"/>
              <w:ind w:left="28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proofErr w:type="spellStart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пог.м</w:t>
            </w:r>
            <w:proofErr w:type="spellEnd"/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3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13" w:type="dxa"/>
          </w:tcPr>
          <w:p w:rsidR="00C5323F" w:rsidRPr="00C5323F" w:rsidRDefault="00C5323F" w:rsidP="00C5323F">
            <w:pPr>
              <w:spacing w:after="0" w:line="240" w:lineRule="auto"/>
              <w:ind w:left="140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  <w:t>1.37</w:t>
            </w:r>
          </w:p>
        </w:tc>
        <w:tc>
          <w:tcPr>
            <w:tcW w:w="3931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Доводчик дверной с низкотемпературным маслом</w:t>
            </w:r>
          </w:p>
        </w:tc>
        <w:tc>
          <w:tcPr>
            <w:tcW w:w="1012" w:type="dxa"/>
          </w:tcPr>
          <w:p w:rsidR="00C5323F" w:rsidRPr="00C5323F" w:rsidRDefault="00C5323F" w:rsidP="00C5323F">
            <w:pPr>
              <w:spacing w:after="0" w:line="240" w:lineRule="auto"/>
              <w:ind w:left="30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шт.</w:t>
            </w:r>
          </w:p>
        </w:tc>
        <w:tc>
          <w:tcPr>
            <w:tcW w:w="93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13" w:type="dxa"/>
          </w:tcPr>
          <w:p w:rsidR="00C5323F" w:rsidRPr="00C5323F" w:rsidRDefault="00C5323F" w:rsidP="00C5323F">
            <w:pPr>
              <w:spacing w:after="0" w:line="240" w:lineRule="auto"/>
              <w:ind w:left="1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1.37</w:t>
            </w:r>
          </w:p>
        </w:tc>
        <w:tc>
          <w:tcPr>
            <w:tcW w:w="3931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Мешки для мусора</w:t>
            </w:r>
          </w:p>
        </w:tc>
        <w:tc>
          <w:tcPr>
            <w:tcW w:w="1012" w:type="dxa"/>
          </w:tcPr>
          <w:p w:rsidR="00C5323F" w:rsidRPr="00C5323F" w:rsidRDefault="00C5323F" w:rsidP="00C5323F">
            <w:pPr>
              <w:spacing w:after="0" w:line="240" w:lineRule="auto"/>
              <w:ind w:left="28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шт.</w:t>
            </w:r>
          </w:p>
        </w:tc>
        <w:tc>
          <w:tcPr>
            <w:tcW w:w="93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13" w:type="dxa"/>
          </w:tcPr>
          <w:p w:rsidR="00C5323F" w:rsidRPr="00C5323F" w:rsidRDefault="00C5323F" w:rsidP="00C5323F">
            <w:pPr>
              <w:spacing w:after="0" w:line="240" w:lineRule="auto"/>
              <w:ind w:left="140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1.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  <w:t>40</w:t>
            </w:r>
          </w:p>
        </w:tc>
        <w:tc>
          <w:tcPr>
            <w:tcW w:w="3931" w:type="dxa"/>
          </w:tcPr>
          <w:p w:rsidR="00C5323F" w:rsidRPr="00C5323F" w:rsidRDefault="00C5323F" w:rsidP="00C5323F">
            <w:pPr>
              <w:spacing w:after="0" w:line="250" w:lineRule="exact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Утилизация строительных отходов на полигоне "Скоково"</w:t>
            </w:r>
          </w:p>
        </w:tc>
        <w:tc>
          <w:tcPr>
            <w:tcW w:w="1012" w:type="dxa"/>
          </w:tcPr>
          <w:p w:rsidR="00C5323F" w:rsidRPr="00C5323F" w:rsidRDefault="00C5323F" w:rsidP="00C5323F">
            <w:pPr>
              <w:spacing w:after="0" w:line="240" w:lineRule="auto"/>
              <w:ind w:left="280"/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М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vertAlign w:val="superscript"/>
                <w:lang w:val="en-US" w:eastAsia="x-none"/>
              </w:rPr>
              <w:t>3</w:t>
            </w:r>
            <w:r w:rsidRPr="00C5323F">
              <w:rPr>
                <w:rFonts w:ascii="Times New Roman" w:eastAsia="Arial" w:hAnsi="Times New Roman" w:cs="Times New Roman"/>
                <w:sz w:val="20"/>
                <w:szCs w:val="20"/>
                <w:lang w:val="x-none" w:eastAsia="x-none"/>
              </w:rPr>
              <w:t>.</w:t>
            </w:r>
          </w:p>
        </w:tc>
        <w:tc>
          <w:tcPr>
            <w:tcW w:w="93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13" w:type="dxa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3931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Отчисления с ФОТ</w:t>
            </w:r>
          </w:p>
        </w:tc>
        <w:tc>
          <w:tcPr>
            <w:tcW w:w="1012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% от ФОТ</w:t>
            </w:r>
          </w:p>
        </w:tc>
        <w:tc>
          <w:tcPr>
            <w:tcW w:w="93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13" w:type="dxa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3931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Накладные расходы</w:t>
            </w:r>
          </w:p>
        </w:tc>
        <w:tc>
          <w:tcPr>
            <w:tcW w:w="1012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% от ФОТ</w:t>
            </w:r>
          </w:p>
        </w:tc>
        <w:tc>
          <w:tcPr>
            <w:tcW w:w="93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13" w:type="dxa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3931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Прибыль</w:t>
            </w:r>
          </w:p>
        </w:tc>
        <w:tc>
          <w:tcPr>
            <w:tcW w:w="1012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% от ФОТ</w:t>
            </w:r>
          </w:p>
        </w:tc>
        <w:tc>
          <w:tcPr>
            <w:tcW w:w="93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13" w:type="dxa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3931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sz w:val="20"/>
                <w:szCs w:val="20"/>
              </w:rPr>
              <w:t>Отчисления с ФОТ</w:t>
            </w:r>
          </w:p>
        </w:tc>
        <w:tc>
          <w:tcPr>
            <w:tcW w:w="1012" w:type="dxa"/>
          </w:tcPr>
          <w:p w:rsidR="00C5323F" w:rsidRPr="00C5323F" w:rsidRDefault="00C5323F" w:rsidP="00C5323F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% от ФОТ</w:t>
            </w:r>
          </w:p>
        </w:tc>
        <w:tc>
          <w:tcPr>
            <w:tcW w:w="93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13" w:type="dxa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31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  <w:r w:rsidRPr="00C5323F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 xml:space="preserve">Всего стоимость </w:t>
            </w:r>
            <w:r w:rsidRPr="00C5323F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</w:rPr>
              <w:t>изготовления и замены 1 м</w:t>
            </w:r>
            <w:r w:rsidRPr="00C5323F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vertAlign w:val="superscript"/>
              </w:rPr>
              <w:t>2</w:t>
            </w:r>
            <w:r w:rsidRPr="00C5323F">
              <w:rPr>
                <w:rFonts w:ascii="Times New Roman" w:eastAsia="Arial" w:hAnsi="Times New Roman" w:cs="Times New Roman"/>
                <w:lang w:val="x-none" w:eastAsia="x-none"/>
              </w:rPr>
              <w:t xml:space="preserve"> </w:t>
            </w:r>
            <w:r w:rsidRPr="00C5323F">
              <w:rPr>
                <w:rFonts w:ascii="Times New Roman" w:eastAsia="Arial" w:hAnsi="Times New Roman" w:cs="Times New Roman"/>
                <w:b/>
                <w:sz w:val="18"/>
                <w:szCs w:val="18"/>
                <w:lang w:val="x-none" w:eastAsia="x-none"/>
              </w:rPr>
              <w:t>НАРУЖНЫХ (ТЕПЛЫХ) ДВЕРНЫХ БЛОКОВ ИЗ АЛЮМИНИЕВОГО ПРОФИЛЯ</w:t>
            </w:r>
            <w:r w:rsidRPr="00C5323F">
              <w:rPr>
                <w:rFonts w:ascii="Times New Roman" w:eastAsia="Arial" w:hAnsi="Times New Roman" w:cs="Times New Roman"/>
                <w:b/>
                <w:sz w:val="18"/>
                <w:szCs w:val="18"/>
                <w:lang w:eastAsia="x-none"/>
              </w:rPr>
              <w:t xml:space="preserve"> С СЭНДВИЧ-ПАНЕЛЬЮ 24 мм</w:t>
            </w:r>
          </w:p>
        </w:tc>
        <w:tc>
          <w:tcPr>
            <w:tcW w:w="1012" w:type="dxa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Руб.</w:t>
            </w:r>
          </w:p>
        </w:tc>
        <w:tc>
          <w:tcPr>
            <w:tcW w:w="93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13" w:type="dxa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31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 xml:space="preserve">Всего стоимость </w:t>
            </w:r>
            <w:r w:rsidRPr="00C5323F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</w:rPr>
              <w:t>изготовления и замены 1 м</w:t>
            </w:r>
            <w:r w:rsidRPr="00C5323F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vertAlign w:val="superscript"/>
              </w:rPr>
              <w:t>2</w:t>
            </w:r>
            <w:r w:rsidRPr="00C5323F">
              <w:rPr>
                <w:rFonts w:ascii="Times New Roman" w:eastAsia="Arial" w:hAnsi="Times New Roman" w:cs="Times New Roman"/>
                <w:lang w:val="x-none" w:eastAsia="x-none"/>
              </w:rPr>
              <w:t xml:space="preserve"> </w:t>
            </w:r>
            <w:r w:rsidRPr="00C5323F">
              <w:rPr>
                <w:rFonts w:ascii="Times New Roman" w:eastAsia="Arial" w:hAnsi="Times New Roman" w:cs="Times New Roman"/>
                <w:b/>
                <w:sz w:val="18"/>
                <w:szCs w:val="18"/>
                <w:lang w:val="x-none" w:eastAsia="x-none"/>
              </w:rPr>
              <w:t>НАРУЖНЫХ (ТЕПЛЫХ) ДВЕРНЫХ БЛОКОВ ИЗ АЛЮМИНИЕВОГО ПРОФИЛЯ</w:t>
            </w:r>
            <w:r w:rsidRPr="00C5323F">
              <w:rPr>
                <w:rFonts w:ascii="Times New Roman" w:eastAsia="Arial" w:hAnsi="Times New Roman" w:cs="Times New Roman"/>
                <w:b/>
                <w:sz w:val="18"/>
                <w:szCs w:val="18"/>
                <w:lang w:eastAsia="x-none"/>
              </w:rPr>
              <w:t xml:space="preserve"> с однокамерным стеклопакетом  не менее 24 мм ,без НДС</w:t>
            </w:r>
          </w:p>
        </w:tc>
        <w:tc>
          <w:tcPr>
            <w:tcW w:w="1012" w:type="dxa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Руб.</w:t>
            </w:r>
          </w:p>
        </w:tc>
        <w:tc>
          <w:tcPr>
            <w:tcW w:w="93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C5323F" w:rsidRPr="00C5323F" w:rsidTr="00B96EA5">
        <w:tc>
          <w:tcPr>
            <w:tcW w:w="1113" w:type="dxa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31" w:type="dxa"/>
          </w:tcPr>
          <w:p w:rsidR="00C5323F" w:rsidRPr="00C5323F" w:rsidRDefault="00C5323F" w:rsidP="00C5323F">
            <w:pPr>
              <w:spacing w:after="0" w:line="240" w:lineRule="auto"/>
              <w:ind w:left="40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 w:rsidRPr="00C5323F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 xml:space="preserve">Всего стоимость </w:t>
            </w:r>
            <w:r w:rsidRPr="00C5323F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</w:rPr>
              <w:t>изготовления и замены 1 м</w:t>
            </w:r>
            <w:r w:rsidRPr="00C5323F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vertAlign w:val="superscript"/>
              </w:rPr>
              <w:t>2</w:t>
            </w:r>
            <w:r w:rsidRPr="00C5323F">
              <w:rPr>
                <w:rFonts w:ascii="Times New Roman" w:eastAsia="Arial" w:hAnsi="Times New Roman" w:cs="Times New Roman"/>
                <w:lang w:val="x-none" w:eastAsia="x-none"/>
              </w:rPr>
              <w:t xml:space="preserve"> </w:t>
            </w:r>
            <w:r w:rsidRPr="00C5323F">
              <w:rPr>
                <w:rFonts w:ascii="Times New Roman" w:eastAsia="Arial" w:hAnsi="Times New Roman" w:cs="Times New Roman"/>
                <w:b/>
                <w:sz w:val="18"/>
                <w:szCs w:val="18"/>
                <w:lang w:val="x-none" w:eastAsia="x-none"/>
              </w:rPr>
              <w:t>НАРУЖНЫХ (ТЕПЛЫХ) ДВЕРНЫХ БЛОКОВ ИЗ АЛЮМИНИЕВОГО ПРОФИЛЯ</w:t>
            </w:r>
            <w:r w:rsidRPr="00C5323F">
              <w:rPr>
                <w:rFonts w:ascii="Times New Roman" w:eastAsia="Arial" w:hAnsi="Times New Roman" w:cs="Times New Roman"/>
                <w:b/>
                <w:sz w:val="18"/>
                <w:szCs w:val="18"/>
                <w:lang w:eastAsia="x-none"/>
              </w:rPr>
              <w:t xml:space="preserve"> с двухкамерным стеклопакетом не менее 32 мм, без НДС</w:t>
            </w:r>
          </w:p>
        </w:tc>
        <w:tc>
          <w:tcPr>
            <w:tcW w:w="1012" w:type="dxa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Руб.</w:t>
            </w:r>
          </w:p>
        </w:tc>
        <w:tc>
          <w:tcPr>
            <w:tcW w:w="93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51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1182" w:type="dxa"/>
          </w:tcPr>
          <w:p w:rsidR="00C5323F" w:rsidRPr="00C5323F" w:rsidRDefault="00C5323F" w:rsidP="00C5323F">
            <w:pPr>
              <w:spacing w:after="0" w:line="240" w:lineRule="auto"/>
              <w:ind w:right="23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x-none"/>
              </w:rPr>
            </w:pPr>
          </w:p>
        </w:tc>
      </w:tr>
    </w:tbl>
    <w:p w:rsidR="00C5323F" w:rsidRPr="00C5323F" w:rsidRDefault="00C5323F" w:rsidP="00C5323F">
      <w:pPr>
        <w:spacing w:after="0" w:line="240" w:lineRule="auto"/>
        <w:ind w:left="780" w:right="23"/>
        <w:rPr>
          <w:rFonts w:ascii="Times New Roman" w:eastAsia="Arial" w:hAnsi="Times New Roman" w:cs="Times New Roman"/>
          <w:sz w:val="20"/>
          <w:szCs w:val="20"/>
          <w:lang w:eastAsia="x-none"/>
        </w:rPr>
      </w:pPr>
      <w:r w:rsidRPr="00C5323F">
        <w:rPr>
          <w:rFonts w:ascii="Times New Roman" w:eastAsia="Arial" w:hAnsi="Times New Roman" w:cs="Times New Roman"/>
          <w:sz w:val="20"/>
          <w:szCs w:val="20"/>
          <w:lang w:eastAsia="x-none"/>
        </w:rPr>
        <w:lastRenderedPageBreak/>
        <w:t>*- в стоимость 1 м</w:t>
      </w:r>
      <w:r w:rsidRPr="00C5323F">
        <w:rPr>
          <w:rFonts w:ascii="Times New Roman" w:eastAsia="Arial" w:hAnsi="Times New Roman" w:cs="Times New Roman"/>
          <w:sz w:val="20"/>
          <w:szCs w:val="20"/>
          <w:vertAlign w:val="superscript"/>
          <w:lang w:eastAsia="x-none"/>
        </w:rPr>
        <w:t>2</w:t>
      </w:r>
      <w:r w:rsidRPr="00C5323F">
        <w:rPr>
          <w:rFonts w:ascii="Times New Roman" w:eastAsia="Arial" w:hAnsi="Times New Roman" w:cs="Times New Roman"/>
          <w:sz w:val="20"/>
          <w:szCs w:val="20"/>
          <w:lang w:eastAsia="x-none"/>
        </w:rPr>
        <w:t xml:space="preserve"> входят все затраты и стоимость всех работ по изготовлению, транспортировке и монтажу изделия, демонтажу старого оконного блока, подготовке оконного проема для монтажа нового окна, наружной и внутренней отделке откосов, уборке и вывозу строительного мусора с места проведения работ. </w:t>
      </w:r>
    </w:p>
    <w:p w:rsidR="00C5323F" w:rsidRPr="00C5323F" w:rsidRDefault="00C5323F" w:rsidP="00C5323F">
      <w:pPr>
        <w:spacing w:after="0" w:line="240" w:lineRule="auto"/>
        <w:ind w:left="780" w:right="23"/>
        <w:rPr>
          <w:rFonts w:ascii="Times New Roman" w:eastAsia="Arial" w:hAnsi="Times New Roman" w:cs="Times New Roman"/>
          <w:sz w:val="20"/>
          <w:szCs w:val="20"/>
        </w:rPr>
      </w:pPr>
      <w:r w:rsidRPr="00C5323F">
        <w:rPr>
          <w:rFonts w:ascii="Times New Roman" w:eastAsia="Arial" w:hAnsi="Times New Roman" w:cs="Times New Roman"/>
          <w:sz w:val="20"/>
          <w:szCs w:val="20"/>
          <w:lang w:eastAsia="x-none"/>
        </w:rPr>
        <w:t xml:space="preserve"> - при необходимости </w:t>
      </w:r>
      <w:proofErr w:type="spellStart"/>
      <w:r w:rsidRPr="00C5323F">
        <w:rPr>
          <w:rFonts w:ascii="Times New Roman" w:eastAsia="Arial" w:hAnsi="Times New Roman" w:cs="Times New Roman"/>
          <w:sz w:val="20"/>
          <w:szCs w:val="20"/>
          <w:lang w:eastAsia="x-none"/>
        </w:rPr>
        <w:t>ламинации</w:t>
      </w:r>
      <w:proofErr w:type="spellEnd"/>
      <w:r w:rsidRPr="00C5323F">
        <w:rPr>
          <w:rFonts w:ascii="Times New Roman" w:eastAsia="Arial" w:hAnsi="Times New Roman" w:cs="Times New Roman"/>
          <w:sz w:val="20"/>
          <w:szCs w:val="20"/>
          <w:lang w:eastAsia="x-none"/>
        </w:rPr>
        <w:t xml:space="preserve"> профилей стоимость изготовления и замены увеличивается на 10% (применяется коэффициент 1,1).</w:t>
      </w:r>
    </w:p>
    <w:p w:rsidR="00C5323F" w:rsidRPr="00C5323F" w:rsidRDefault="00C5323F" w:rsidP="00C5323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:rsidR="00C5323F" w:rsidRPr="00C5323F" w:rsidRDefault="00C5323F" w:rsidP="00C5323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5261"/>
        <w:gridCol w:w="126"/>
        <w:gridCol w:w="4285"/>
        <w:gridCol w:w="251"/>
      </w:tblGrid>
      <w:tr w:rsidR="00C5323F" w:rsidRPr="00C5323F" w:rsidTr="00CA3E30">
        <w:trPr>
          <w:gridAfter w:val="1"/>
          <w:wAfter w:w="251" w:type="dxa"/>
        </w:trPr>
        <w:tc>
          <w:tcPr>
            <w:tcW w:w="5261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b/>
                <w:lang w:eastAsia="ar-SA"/>
              </w:rPr>
              <w:t>ЗАКАЗЧИК</w:t>
            </w:r>
            <w:r w:rsidRPr="00C5323F">
              <w:rPr>
                <w:rFonts w:ascii="Times New Roman" w:eastAsia="Times New Roman" w:hAnsi="Times New Roman" w:cs="Times New Roman"/>
                <w:b/>
                <w:lang w:eastAsia="ar-SA"/>
              </w:rPr>
              <w:tab/>
            </w:r>
            <w:r w:rsidRPr="00C5323F">
              <w:rPr>
                <w:rFonts w:ascii="Times New Roman" w:eastAsia="Times New Roman" w:hAnsi="Times New Roman" w:cs="Times New Roman"/>
                <w:b/>
                <w:lang w:eastAsia="ar-SA"/>
              </w:rPr>
              <w:tab/>
            </w:r>
            <w:r w:rsidRPr="00C5323F">
              <w:rPr>
                <w:rFonts w:ascii="Times New Roman" w:eastAsia="Times New Roman" w:hAnsi="Times New Roman" w:cs="Times New Roman"/>
                <w:b/>
                <w:lang w:eastAsia="ar-SA"/>
              </w:rPr>
              <w:tab/>
            </w:r>
            <w:r w:rsidRPr="00C5323F">
              <w:rPr>
                <w:rFonts w:ascii="Times New Roman" w:eastAsia="Times New Roman" w:hAnsi="Times New Roman" w:cs="Times New Roman"/>
                <w:b/>
                <w:lang w:eastAsia="ar-SA"/>
              </w:rPr>
              <w:tab/>
            </w:r>
            <w:r w:rsidRPr="00C5323F">
              <w:rPr>
                <w:rFonts w:ascii="Times New Roman" w:eastAsia="Times New Roman" w:hAnsi="Times New Roman" w:cs="Times New Roman"/>
                <w:b/>
                <w:lang w:eastAsia="ar-SA"/>
              </w:rPr>
              <w:tab/>
            </w:r>
            <w:r w:rsidRPr="00C5323F">
              <w:rPr>
                <w:rFonts w:ascii="Times New Roman" w:eastAsia="Times New Roman" w:hAnsi="Times New Roman" w:cs="Times New Roman"/>
                <w:b/>
                <w:lang w:eastAsia="ar-SA"/>
              </w:rPr>
              <w:tab/>
            </w:r>
          </w:p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4411" w:type="dxa"/>
            <w:gridSpan w:val="2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b/>
                <w:lang w:eastAsia="ar-SA"/>
              </w:rPr>
              <w:t>ПОДРЯДЧИК</w:t>
            </w:r>
          </w:p>
        </w:tc>
      </w:tr>
      <w:tr w:rsidR="00C5323F" w:rsidRPr="00C5323F" w:rsidTr="00CA3E30">
        <w:tblPrEx>
          <w:tblLook w:val="0000" w:firstRow="0" w:lastRow="0" w:firstColumn="0" w:lastColumn="0" w:noHBand="0" w:noVBand="0"/>
        </w:tblPrEx>
        <w:trPr>
          <w:trHeight w:val="4978"/>
        </w:trPr>
        <w:tc>
          <w:tcPr>
            <w:tcW w:w="5387" w:type="dxa"/>
            <w:gridSpan w:val="2"/>
          </w:tcPr>
          <w:p w:rsidR="00C5323F" w:rsidRPr="00C5323F" w:rsidRDefault="00C5323F" w:rsidP="00C5323F">
            <w:pPr>
              <w:suppressAutoHyphens/>
              <w:spacing w:after="0" w:line="240" w:lineRule="auto"/>
              <w:ind w:left="-108"/>
              <w:contextualSpacing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zh-CN"/>
              </w:rPr>
            </w:pPr>
            <w:r w:rsidRPr="00C5323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zh-CN"/>
              </w:rPr>
              <w:t>Генеральный директор</w:t>
            </w:r>
          </w:p>
          <w:p w:rsidR="00C5323F" w:rsidRPr="00C5323F" w:rsidRDefault="00C5323F" w:rsidP="00C5323F">
            <w:pPr>
              <w:suppressAutoHyphens/>
              <w:spacing w:after="0" w:line="240" w:lineRule="auto"/>
              <w:ind w:left="-108"/>
              <w:contextualSpacing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zh-CN"/>
              </w:rPr>
            </w:pPr>
            <w:r w:rsidRPr="00C5323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zh-CN"/>
              </w:rPr>
              <w:t>ОАО «</w:t>
            </w:r>
            <w:proofErr w:type="spellStart"/>
            <w:r w:rsidRPr="00C5323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zh-CN"/>
              </w:rPr>
              <w:t>Славнефть</w:t>
            </w:r>
            <w:proofErr w:type="spellEnd"/>
            <w:r w:rsidRPr="00C5323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zh-CN"/>
              </w:rPr>
              <w:t>-ЯНОС»</w:t>
            </w:r>
          </w:p>
          <w:p w:rsidR="00C5323F" w:rsidRPr="00C5323F" w:rsidRDefault="00C5323F" w:rsidP="00C5323F">
            <w:pPr>
              <w:suppressAutoHyphens/>
              <w:spacing w:after="0" w:line="240" w:lineRule="auto"/>
              <w:ind w:left="-108"/>
              <w:contextualSpacing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zh-CN"/>
              </w:rPr>
            </w:pPr>
          </w:p>
          <w:p w:rsidR="00C5323F" w:rsidRPr="00C5323F" w:rsidRDefault="00C5323F" w:rsidP="00C5323F">
            <w:pPr>
              <w:suppressAutoHyphens/>
              <w:spacing w:after="0" w:line="240" w:lineRule="auto"/>
              <w:ind w:left="-108"/>
              <w:contextualSpacing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zh-CN"/>
              </w:rPr>
            </w:pPr>
            <w:r w:rsidRPr="00C5323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zh-CN"/>
              </w:rPr>
              <w:t>____________________ Н.В. Карпов</w:t>
            </w:r>
          </w:p>
          <w:p w:rsidR="00C5323F" w:rsidRPr="00C5323F" w:rsidRDefault="00C5323F" w:rsidP="00C5323F">
            <w:pPr>
              <w:suppressAutoHyphens/>
              <w:spacing w:after="0" w:line="240" w:lineRule="auto"/>
              <w:ind w:left="-108"/>
              <w:contextualSpacing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zh-CN"/>
              </w:rPr>
            </w:pPr>
          </w:p>
          <w:p w:rsidR="00C5323F" w:rsidRPr="00C5323F" w:rsidRDefault="00C5323F" w:rsidP="00C5323F">
            <w:pPr>
              <w:suppressAutoHyphens/>
              <w:spacing w:after="0" w:line="240" w:lineRule="auto"/>
              <w:ind w:left="-108"/>
              <w:contextualSpacing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zh-CN"/>
              </w:rPr>
            </w:pPr>
          </w:p>
          <w:p w:rsidR="00C5323F" w:rsidRPr="00C5323F" w:rsidRDefault="00C5323F" w:rsidP="00C5323F">
            <w:pPr>
              <w:suppressAutoHyphens/>
              <w:spacing w:after="0" w:line="240" w:lineRule="auto"/>
              <w:ind w:left="-108"/>
              <w:contextualSpacing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zh-CN"/>
              </w:rPr>
            </w:pPr>
          </w:p>
        </w:tc>
        <w:tc>
          <w:tcPr>
            <w:tcW w:w="4536" w:type="dxa"/>
            <w:gridSpan w:val="2"/>
          </w:tcPr>
          <w:p w:rsidR="00C5323F" w:rsidRPr="00C5323F" w:rsidRDefault="00C5323F" w:rsidP="00C5323F">
            <w:pPr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zh-CN"/>
              </w:rPr>
            </w:pPr>
          </w:p>
          <w:p w:rsidR="00C5323F" w:rsidRPr="00C5323F" w:rsidRDefault="00C5323F" w:rsidP="00C5323F">
            <w:pPr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zh-CN"/>
              </w:rPr>
            </w:pPr>
          </w:p>
          <w:p w:rsidR="00C5323F" w:rsidRPr="00C5323F" w:rsidRDefault="00C5323F" w:rsidP="00C5323F">
            <w:pPr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zh-CN"/>
              </w:rPr>
            </w:pPr>
          </w:p>
        </w:tc>
      </w:tr>
    </w:tbl>
    <w:p w:rsidR="00C5323F" w:rsidRPr="00C5323F" w:rsidRDefault="00C5323F" w:rsidP="00C5323F">
      <w:pPr>
        <w:tabs>
          <w:tab w:val="left" w:pos="562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:rsidR="00C5323F" w:rsidRPr="00C5323F" w:rsidRDefault="00C5323F" w:rsidP="00C5323F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:rsidR="00C5323F" w:rsidRPr="00C5323F" w:rsidRDefault="00C5323F" w:rsidP="00C5323F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:rsidR="00C5323F" w:rsidRPr="00C5323F" w:rsidRDefault="00C5323F" w:rsidP="00C5323F">
      <w:pPr>
        <w:tabs>
          <w:tab w:val="left" w:pos="70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C5323F" w:rsidRPr="00C5323F" w:rsidRDefault="00C5323F" w:rsidP="00C5323F">
      <w:pPr>
        <w:tabs>
          <w:tab w:val="left" w:pos="70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C5323F" w:rsidRPr="00C5323F" w:rsidRDefault="00C5323F" w:rsidP="00C5323F">
      <w:pPr>
        <w:tabs>
          <w:tab w:val="left" w:pos="70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C5323F" w:rsidRPr="00C5323F" w:rsidRDefault="00C5323F" w:rsidP="00C5323F">
      <w:pPr>
        <w:tabs>
          <w:tab w:val="left" w:pos="70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C5323F" w:rsidRPr="00C5323F" w:rsidRDefault="00C5323F" w:rsidP="00C5323F">
      <w:pPr>
        <w:tabs>
          <w:tab w:val="left" w:pos="70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C5323F" w:rsidRPr="00C5323F" w:rsidRDefault="00C5323F" w:rsidP="00C5323F">
      <w:pPr>
        <w:tabs>
          <w:tab w:val="left" w:pos="70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C5323F" w:rsidRPr="00C5323F" w:rsidRDefault="00C5323F" w:rsidP="00C5323F">
      <w:pPr>
        <w:tabs>
          <w:tab w:val="left" w:pos="70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C5323F" w:rsidRPr="00C5323F" w:rsidRDefault="00C5323F" w:rsidP="00C5323F">
      <w:pPr>
        <w:tabs>
          <w:tab w:val="left" w:pos="70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C5323F" w:rsidRPr="00C5323F" w:rsidRDefault="00C5323F" w:rsidP="00C5323F">
      <w:pPr>
        <w:tabs>
          <w:tab w:val="left" w:pos="70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C5323F" w:rsidRPr="00C5323F" w:rsidRDefault="00C5323F" w:rsidP="00C5323F">
      <w:pPr>
        <w:tabs>
          <w:tab w:val="left" w:pos="70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C5323F" w:rsidRPr="00C5323F" w:rsidRDefault="00C5323F" w:rsidP="00C5323F">
      <w:pPr>
        <w:tabs>
          <w:tab w:val="left" w:pos="70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C5323F" w:rsidRPr="00C5323F" w:rsidRDefault="00C5323F" w:rsidP="00C5323F">
      <w:pPr>
        <w:tabs>
          <w:tab w:val="left" w:pos="70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C5323F" w:rsidRPr="00C5323F" w:rsidRDefault="00C5323F" w:rsidP="00C5323F">
      <w:pPr>
        <w:tabs>
          <w:tab w:val="left" w:pos="70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C5323F" w:rsidRPr="00C5323F" w:rsidRDefault="00C5323F" w:rsidP="00C5323F">
      <w:pPr>
        <w:tabs>
          <w:tab w:val="left" w:pos="70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C5323F" w:rsidRPr="00C5323F" w:rsidRDefault="00C5323F" w:rsidP="00C5323F">
      <w:pPr>
        <w:tabs>
          <w:tab w:val="left" w:pos="70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C5323F" w:rsidRPr="00C5323F" w:rsidRDefault="00C5323F" w:rsidP="00C5323F">
      <w:pPr>
        <w:tabs>
          <w:tab w:val="left" w:pos="70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C5323F" w:rsidRPr="00C5323F" w:rsidRDefault="00C5323F" w:rsidP="00C5323F">
      <w:pPr>
        <w:tabs>
          <w:tab w:val="left" w:pos="70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C5323F" w:rsidRPr="00C5323F" w:rsidRDefault="00C5323F" w:rsidP="00C5323F">
      <w:pPr>
        <w:tabs>
          <w:tab w:val="left" w:pos="70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C5323F" w:rsidRPr="00C5323F" w:rsidRDefault="00C5323F" w:rsidP="00C5323F">
      <w:pPr>
        <w:tabs>
          <w:tab w:val="left" w:pos="70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C5323F" w:rsidRPr="00C5323F" w:rsidRDefault="00C5323F" w:rsidP="00C5323F">
      <w:pPr>
        <w:tabs>
          <w:tab w:val="left" w:pos="70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C5323F" w:rsidRPr="00C5323F" w:rsidRDefault="00C5323F" w:rsidP="00C5323F">
      <w:pPr>
        <w:tabs>
          <w:tab w:val="left" w:pos="70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C5323F" w:rsidRPr="00C5323F" w:rsidRDefault="00C5323F" w:rsidP="00C5323F">
      <w:pPr>
        <w:tabs>
          <w:tab w:val="left" w:pos="70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C5323F" w:rsidRPr="00C5323F" w:rsidRDefault="00C5323F" w:rsidP="00C5323F">
      <w:pPr>
        <w:tabs>
          <w:tab w:val="left" w:pos="70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C5323F" w:rsidRPr="00C5323F" w:rsidRDefault="00C5323F" w:rsidP="00C5323F">
      <w:pPr>
        <w:tabs>
          <w:tab w:val="left" w:pos="70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C5323F" w:rsidRPr="00C5323F" w:rsidRDefault="00C5323F" w:rsidP="00C5323F">
      <w:pPr>
        <w:tabs>
          <w:tab w:val="left" w:pos="70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CA3E30" w:rsidRDefault="00CA3E30" w:rsidP="00C5323F">
      <w:pPr>
        <w:tabs>
          <w:tab w:val="left" w:pos="70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CA3E30" w:rsidRDefault="00CA3E30" w:rsidP="00C5323F">
      <w:pPr>
        <w:tabs>
          <w:tab w:val="left" w:pos="70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CA3E30" w:rsidRDefault="00CA3E30" w:rsidP="00C5323F">
      <w:pPr>
        <w:tabs>
          <w:tab w:val="left" w:pos="70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C5323F" w:rsidRPr="00C5323F" w:rsidRDefault="00C5323F" w:rsidP="00C5323F">
      <w:pPr>
        <w:tabs>
          <w:tab w:val="left" w:pos="70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  <w:r w:rsidRPr="00C5323F">
        <w:rPr>
          <w:rFonts w:ascii="Times New Roman" w:eastAsia="Times New Roman" w:hAnsi="Times New Roman" w:cs="Times New Roman"/>
          <w:b/>
          <w:lang w:eastAsia="ar-SA"/>
        </w:rPr>
        <w:lastRenderedPageBreak/>
        <w:t>Приложение № 2</w:t>
      </w:r>
      <w:r w:rsidRPr="00C5323F">
        <w:rPr>
          <w:rFonts w:ascii="Times New Roman" w:eastAsia="Times New Roman" w:hAnsi="Times New Roman" w:cs="Times New Roman"/>
          <w:lang w:eastAsia="ar-SA"/>
        </w:rPr>
        <w:t xml:space="preserve"> </w:t>
      </w:r>
    </w:p>
    <w:p w:rsidR="00C5323F" w:rsidRPr="00C5323F" w:rsidRDefault="00C5323F" w:rsidP="00C5323F">
      <w:pPr>
        <w:tabs>
          <w:tab w:val="left" w:pos="70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  <w:r w:rsidRPr="00C5323F">
        <w:rPr>
          <w:rFonts w:ascii="Times New Roman" w:eastAsia="Times New Roman" w:hAnsi="Times New Roman" w:cs="Times New Roman"/>
          <w:lang w:eastAsia="ar-SA"/>
        </w:rPr>
        <w:t>к Договору № _____</w:t>
      </w:r>
      <w:proofErr w:type="gramStart"/>
      <w:r w:rsidRPr="00C5323F">
        <w:rPr>
          <w:rFonts w:ascii="Times New Roman" w:eastAsia="Times New Roman" w:hAnsi="Times New Roman" w:cs="Times New Roman"/>
          <w:lang w:eastAsia="ar-SA"/>
        </w:rPr>
        <w:t>_  от</w:t>
      </w:r>
      <w:proofErr w:type="gramEnd"/>
      <w:r w:rsidRPr="00C5323F">
        <w:rPr>
          <w:rFonts w:ascii="Times New Roman" w:eastAsia="Times New Roman" w:hAnsi="Times New Roman" w:cs="Times New Roman"/>
          <w:lang w:eastAsia="ar-SA"/>
        </w:rPr>
        <w:t xml:space="preserve"> ______ 20 ___ г.</w:t>
      </w:r>
    </w:p>
    <w:p w:rsidR="00C5323F" w:rsidRPr="00C5323F" w:rsidRDefault="00C5323F" w:rsidP="00C5323F">
      <w:pPr>
        <w:tabs>
          <w:tab w:val="left" w:pos="70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5323F" w:rsidRPr="00C5323F" w:rsidRDefault="00C5323F" w:rsidP="00C5323F">
      <w:pPr>
        <w:tabs>
          <w:tab w:val="left" w:pos="70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5323F" w:rsidRPr="00C5323F" w:rsidRDefault="00C5323F" w:rsidP="00C5323F">
      <w:pPr>
        <w:suppressAutoHyphens/>
        <w:spacing w:after="0" w:line="240" w:lineRule="auto"/>
        <w:ind w:left="6946" w:hanging="283"/>
        <w:rPr>
          <w:rFonts w:ascii="Times New Roman" w:eastAsia="Times New Roman" w:hAnsi="Times New Roman" w:cs="Times New Roman"/>
          <w:b/>
          <w:lang w:eastAsia="ar-SA"/>
        </w:rPr>
      </w:pPr>
      <w:r w:rsidRPr="00C5323F">
        <w:rPr>
          <w:rFonts w:ascii="Times New Roman" w:eastAsia="Times New Roman" w:hAnsi="Times New Roman" w:cs="Times New Roman"/>
          <w:b/>
          <w:lang w:eastAsia="ar-SA"/>
        </w:rPr>
        <w:t>Утверждаю</w:t>
      </w:r>
    </w:p>
    <w:p w:rsidR="00C5323F" w:rsidRPr="00C5323F" w:rsidRDefault="00C5323F" w:rsidP="00C5323F">
      <w:pPr>
        <w:suppressAutoHyphens/>
        <w:spacing w:after="0" w:line="240" w:lineRule="auto"/>
        <w:ind w:left="6946" w:hanging="283"/>
        <w:rPr>
          <w:rFonts w:ascii="Times New Roman" w:eastAsia="Times New Roman" w:hAnsi="Times New Roman" w:cs="Times New Roman"/>
          <w:b/>
          <w:lang w:eastAsia="ar-SA"/>
        </w:rPr>
      </w:pPr>
    </w:p>
    <w:p w:rsidR="00C5323F" w:rsidRPr="00C5323F" w:rsidRDefault="00C5323F" w:rsidP="00C5323F">
      <w:pPr>
        <w:suppressAutoHyphens/>
        <w:spacing w:after="0" w:line="240" w:lineRule="auto"/>
        <w:ind w:left="6946" w:hanging="283"/>
        <w:rPr>
          <w:rFonts w:ascii="Times New Roman" w:eastAsia="Times New Roman" w:hAnsi="Times New Roman" w:cs="Times New Roman"/>
          <w:bCs/>
          <w:lang w:eastAsia="ar-SA"/>
        </w:rPr>
      </w:pPr>
      <w:r w:rsidRPr="00C5323F">
        <w:rPr>
          <w:rFonts w:ascii="Times New Roman" w:eastAsia="Times New Roman" w:hAnsi="Times New Roman" w:cs="Times New Roman"/>
          <w:bCs/>
          <w:lang w:eastAsia="ar-SA"/>
        </w:rPr>
        <w:t>Главный механик</w:t>
      </w:r>
    </w:p>
    <w:p w:rsidR="00C5323F" w:rsidRPr="00C5323F" w:rsidRDefault="00C5323F" w:rsidP="00C5323F">
      <w:pPr>
        <w:suppressAutoHyphens/>
        <w:spacing w:after="0" w:line="240" w:lineRule="auto"/>
        <w:ind w:hanging="283"/>
        <w:jc w:val="center"/>
        <w:rPr>
          <w:rFonts w:ascii="Times New Roman" w:eastAsia="Times New Roman" w:hAnsi="Times New Roman" w:cs="Times New Roman"/>
          <w:bCs/>
          <w:lang w:eastAsia="ar-SA"/>
        </w:rPr>
      </w:pPr>
      <w:r w:rsidRPr="00C5323F">
        <w:rPr>
          <w:rFonts w:ascii="Times New Roman" w:eastAsia="Times New Roman" w:hAnsi="Times New Roman" w:cs="Times New Roman"/>
          <w:bCs/>
          <w:lang w:eastAsia="ar-SA"/>
        </w:rPr>
        <w:t xml:space="preserve">                                                                                                ____________ </w:t>
      </w:r>
    </w:p>
    <w:p w:rsidR="00C5323F" w:rsidRPr="00C5323F" w:rsidRDefault="00C5323F" w:rsidP="00C5323F">
      <w:pPr>
        <w:suppressAutoHyphens/>
        <w:spacing w:before="60" w:after="0" w:line="240" w:lineRule="auto"/>
        <w:jc w:val="center"/>
        <w:rPr>
          <w:rFonts w:ascii="Times New Roman" w:eastAsia="Times New Roman" w:hAnsi="Times New Roman" w:cs="Times New Roman"/>
          <w:bCs/>
          <w:i/>
          <w:sz w:val="16"/>
          <w:szCs w:val="20"/>
          <w:lang w:eastAsia="ar-SA"/>
        </w:rPr>
      </w:pPr>
      <w:r w:rsidRPr="00C5323F">
        <w:rPr>
          <w:rFonts w:ascii="Times New Roman" w:eastAsia="Times New Roman" w:hAnsi="Times New Roman" w:cs="Times New Roman"/>
          <w:bCs/>
          <w:lang w:eastAsia="ar-SA"/>
        </w:rPr>
        <w:t xml:space="preserve">                                                                                                              «____» ___________ 201_ г.</w:t>
      </w:r>
    </w:p>
    <w:p w:rsidR="00C5323F" w:rsidRPr="00C5323F" w:rsidRDefault="00C5323F" w:rsidP="00C532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5323F" w:rsidRPr="00C5323F" w:rsidRDefault="00C5323F" w:rsidP="00C5323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C5323F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Наряд-заказ №</w:t>
      </w:r>
      <w:r w:rsidRPr="00C5323F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____________</w:t>
      </w:r>
    </w:p>
    <w:p w:rsidR="00C5323F" w:rsidRPr="00C5323F" w:rsidRDefault="00C5323F" w:rsidP="00C5323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C5323F" w:rsidRPr="00C5323F" w:rsidRDefault="00C5323F" w:rsidP="00C5323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5323F">
        <w:rPr>
          <w:rFonts w:ascii="Times New Roman" w:eastAsia="Times New Roman" w:hAnsi="Times New Roman" w:cs="Times New Roman"/>
          <w:bCs/>
          <w:sz w:val="28"/>
          <w:szCs w:val="20"/>
          <w:lang w:eastAsia="ar-SA"/>
        </w:rPr>
        <w:t xml:space="preserve">на выполнение работ </w:t>
      </w:r>
      <w:proofErr w:type="gramStart"/>
      <w:r w:rsidRPr="00C5323F">
        <w:rPr>
          <w:rFonts w:ascii="Times New Roman" w:eastAsia="Times New Roman" w:hAnsi="Times New Roman" w:cs="Times New Roman"/>
          <w:bCs/>
          <w:sz w:val="28"/>
          <w:szCs w:val="20"/>
          <w:lang w:eastAsia="ar-SA"/>
        </w:rPr>
        <w:t xml:space="preserve">   «</w:t>
      </w:r>
      <w:proofErr w:type="gramEnd"/>
      <w:r w:rsidRPr="00C5323F">
        <w:rPr>
          <w:rFonts w:ascii="Times New Roman" w:eastAsia="Times New Roman" w:hAnsi="Times New Roman" w:cs="Times New Roman"/>
          <w:bCs/>
          <w:sz w:val="28"/>
          <w:szCs w:val="20"/>
          <w:lang w:eastAsia="ar-SA"/>
        </w:rPr>
        <w:t xml:space="preserve">  »</w:t>
      </w:r>
    </w:p>
    <w:p w:rsidR="00C5323F" w:rsidRPr="00C5323F" w:rsidRDefault="00C5323F" w:rsidP="00C5323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5"/>
        <w:gridCol w:w="4215"/>
      </w:tblGrid>
      <w:tr w:rsidR="00C5323F" w:rsidRPr="00C5323F" w:rsidTr="00B96EA5">
        <w:tblPrEx>
          <w:tblCellMar>
            <w:top w:w="0" w:type="dxa"/>
            <w:bottom w:w="0" w:type="dxa"/>
          </w:tblCellMar>
        </w:tblPrEx>
        <w:tc>
          <w:tcPr>
            <w:tcW w:w="4785" w:type="dxa"/>
            <w:vAlign w:val="center"/>
          </w:tcPr>
          <w:p w:rsidR="00C5323F" w:rsidRPr="00C5323F" w:rsidRDefault="00C5323F" w:rsidP="00C5323F">
            <w:pPr>
              <w:keepNext/>
              <w:suppressAutoHyphens/>
              <w:spacing w:after="0" w:line="240" w:lineRule="auto"/>
              <w:ind w:left="432"/>
              <w:outlineLvl w:val="0"/>
              <w:rPr>
                <w:rFonts w:ascii="Times New Roman" w:eastAsia="Times New Roman" w:hAnsi="Times New Roman" w:cs="Times New Roman"/>
                <w:bCs/>
                <w:i/>
                <w:sz w:val="24"/>
                <w:szCs w:val="20"/>
                <w:lang w:val="x-none" w:eastAsia="ar-SA"/>
              </w:rPr>
            </w:pPr>
            <w:r w:rsidRPr="00C5323F">
              <w:rPr>
                <w:rFonts w:ascii="Times New Roman" w:eastAsia="Times New Roman" w:hAnsi="Times New Roman" w:cs="Times New Roman"/>
                <w:bCs/>
                <w:i/>
                <w:sz w:val="24"/>
                <w:szCs w:val="20"/>
                <w:lang w:val="x-none" w:eastAsia="ar-SA"/>
              </w:rPr>
              <w:t>Цех №, установка</w:t>
            </w:r>
          </w:p>
        </w:tc>
        <w:tc>
          <w:tcPr>
            <w:tcW w:w="4215" w:type="dxa"/>
            <w:vAlign w:val="center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5323F" w:rsidRPr="00C5323F" w:rsidTr="00B96EA5">
        <w:tblPrEx>
          <w:tblCellMar>
            <w:top w:w="0" w:type="dxa"/>
            <w:bottom w:w="0" w:type="dxa"/>
          </w:tblCellMar>
        </w:tblPrEx>
        <w:tc>
          <w:tcPr>
            <w:tcW w:w="4785" w:type="dxa"/>
            <w:vAlign w:val="center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lang w:eastAsia="ar-SA"/>
              </w:rPr>
              <w:t>МВЗ</w:t>
            </w:r>
          </w:p>
        </w:tc>
        <w:tc>
          <w:tcPr>
            <w:tcW w:w="4215" w:type="dxa"/>
            <w:vAlign w:val="center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5323F" w:rsidRPr="00C5323F" w:rsidTr="00B96EA5">
        <w:tblPrEx>
          <w:tblCellMar>
            <w:top w:w="0" w:type="dxa"/>
            <w:bottom w:w="0" w:type="dxa"/>
          </w:tblCellMar>
        </w:tblPrEx>
        <w:tc>
          <w:tcPr>
            <w:tcW w:w="4785" w:type="dxa"/>
            <w:vAlign w:val="center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lang w:eastAsia="ar-SA"/>
              </w:rPr>
              <w:t>Статья затрат</w:t>
            </w:r>
          </w:p>
        </w:tc>
        <w:tc>
          <w:tcPr>
            <w:tcW w:w="4215" w:type="dxa"/>
            <w:vAlign w:val="center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5323F" w:rsidRPr="00C5323F" w:rsidTr="00B96EA5">
        <w:tblPrEx>
          <w:tblCellMar>
            <w:top w:w="0" w:type="dxa"/>
            <w:bottom w:w="0" w:type="dxa"/>
          </w:tblCellMar>
        </w:tblPrEx>
        <w:tc>
          <w:tcPr>
            <w:tcW w:w="4785" w:type="dxa"/>
            <w:vAlign w:val="center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lang w:eastAsia="ar-SA"/>
              </w:rPr>
              <w:t>Начало ремонта</w:t>
            </w:r>
          </w:p>
        </w:tc>
        <w:tc>
          <w:tcPr>
            <w:tcW w:w="4215" w:type="dxa"/>
            <w:vAlign w:val="center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5323F" w:rsidRPr="00C5323F" w:rsidTr="00B96EA5">
        <w:tblPrEx>
          <w:tblCellMar>
            <w:top w:w="0" w:type="dxa"/>
            <w:bottom w:w="0" w:type="dxa"/>
          </w:tblCellMar>
        </w:tblPrEx>
        <w:tc>
          <w:tcPr>
            <w:tcW w:w="4785" w:type="dxa"/>
            <w:vAlign w:val="center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lang w:eastAsia="ar-SA"/>
              </w:rPr>
              <w:t>Окончание ремонта</w:t>
            </w:r>
          </w:p>
        </w:tc>
        <w:tc>
          <w:tcPr>
            <w:tcW w:w="4215" w:type="dxa"/>
            <w:vAlign w:val="center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5323F" w:rsidRPr="00C5323F" w:rsidTr="00B96EA5">
        <w:tblPrEx>
          <w:tblCellMar>
            <w:top w:w="0" w:type="dxa"/>
            <w:bottom w:w="0" w:type="dxa"/>
          </w:tblCellMar>
        </w:tblPrEx>
        <w:tc>
          <w:tcPr>
            <w:tcW w:w="4785" w:type="dxa"/>
            <w:vAlign w:val="center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lang w:eastAsia="ar-SA"/>
              </w:rPr>
              <w:t>Принадлежность материалов</w:t>
            </w:r>
          </w:p>
        </w:tc>
        <w:tc>
          <w:tcPr>
            <w:tcW w:w="4215" w:type="dxa"/>
            <w:vAlign w:val="center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</w:tr>
    </w:tbl>
    <w:p w:rsidR="00C5323F" w:rsidRPr="00C5323F" w:rsidRDefault="00C5323F" w:rsidP="00C532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5323F" w:rsidRPr="00C5323F" w:rsidRDefault="00C5323F" w:rsidP="00C532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5323F" w:rsidRPr="00C5323F" w:rsidRDefault="00C5323F" w:rsidP="00C532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5323F" w:rsidRPr="00C5323F" w:rsidRDefault="00C5323F" w:rsidP="00C5323F">
      <w:pPr>
        <w:keepNext/>
        <w:numPr>
          <w:ilvl w:val="0"/>
          <w:numId w:val="1"/>
        </w:numPr>
        <w:tabs>
          <w:tab w:val="num" w:pos="432"/>
          <w:tab w:val="num" w:pos="993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Cs/>
          <w:i/>
          <w:sz w:val="24"/>
          <w:szCs w:val="20"/>
          <w:lang w:val="x-none" w:eastAsia="ar-SA"/>
        </w:rPr>
      </w:pPr>
      <w:r w:rsidRPr="00C5323F">
        <w:rPr>
          <w:rFonts w:ascii="Times New Roman" w:eastAsia="Times New Roman" w:hAnsi="Times New Roman" w:cs="Times New Roman"/>
          <w:b/>
          <w:i/>
          <w:sz w:val="24"/>
          <w:szCs w:val="20"/>
          <w:lang w:val="x-none" w:eastAsia="ar-SA"/>
        </w:rPr>
        <w:t xml:space="preserve">Описание работ: </w:t>
      </w:r>
      <w:r w:rsidRPr="00C5323F">
        <w:rPr>
          <w:rFonts w:ascii="Times New Roman" w:eastAsia="Times New Roman" w:hAnsi="Times New Roman" w:cs="Times New Roman"/>
          <w:bCs/>
          <w:i/>
          <w:sz w:val="24"/>
          <w:szCs w:val="20"/>
          <w:lang w:eastAsia="ar-SA"/>
        </w:rPr>
        <w:t xml:space="preserve">_____________________________    </w:t>
      </w:r>
    </w:p>
    <w:p w:rsidR="00C5323F" w:rsidRPr="00C5323F" w:rsidRDefault="00C5323F" w:rsidP="00C5323F">
      <w:pPr>
        <w:tabs>
          <w:tab w:val="num" w:pos="993"/>
        </w:tabs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5323F" w:rsidRPr="00C5323F" w:rsidRDefault="00C5323F" w:rsidP="00C5323F">
      <w:pPr>
        <w:tabs>
          <w:tab w:val="num" w:pos="993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ar-SA"/>
        </w:rPr>
      </w:pPr>
      <w:proofErr w:type="gramStart"/>
      <w:r w:rsidRPr="00C5323F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Документация:_</w:t>
      </w:r>
      <w:proofErr w:type="gramEnd"/>
      <w:r w:rsidRPr="00C5323F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_________________________________________</w:t>
      </w:r>
    </w:p>
    <w:p w:rsidR="00C5323F" w:rsidRPr="00C5323F" w:rsidRDefault="00C5323F" w:rsidP="00C5323F">
      <w:pPr>
        <w:tabs>
          <w:tab w:val="num" w:pos="993"/>
        </w:tabs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i/>
          <w:sz w:val="16"/>
          <w:szCs w:val="20"/>
          <w:lang w:eastAsia="ar-SA"/>
        </w:rPr>
      </w:pPr>
      <w:r w:rsidRPr="00C5323F">
        <w:rPr>
          <w:rFonts w:ascii="Times New Roman" w:eastAsia="Times New Roman" w:hAnsi="Times New Roman" w:cs="Times New Roman"/>
          <w:i/>
          <w:sz w:val="16"/>
          <w:szCs w:val="20"/>
          <w:lang w:eastAsia="ar-SA"/>
        </w:rPr>
        <w:t xml:space="preserve">              (нормы времени, дефектная ведомость, чертеж, эскиз, акт)</w:t>
      </w:r>
    </w:p>
    <w:p w:rsidR="00C5323F" w:rsidRPr="00C5323F" w:rsidRDefault="00C5323F" w:rsidP="00C5323F">
      <w:pPr>
        <w:tabs>
          <w:tab w:val="num" w:pos="993"/>
        </w:tabs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C5323F" w:rsidRPr="00C5323F" w:rsidRDefault="00C5323F" w:rsidP="00C5323F">
      <w:pPr>
        <w:keepNext/>
        <w:numPr>
          <w:ilvl w:val="0"/>
          <w:numId w:val="1"/>
        </w:numPr>
        <w:tabs>
          <w:tab w:val="num" w:pos="432"/>
          <w:tab w:val="num" w:pos="993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lang w:val="x-none" w:eastAsia="ar-SA"/>
        </w:rPr>
      </w:pPr>
      <w:r w:rsidRPr="00C5323F">
        <w:rPr>
          <w:rFonts w:ascii="Times New Roman" w:eastAsia="Times New Roman" w:hAnsi="Times New Roman" w:cs="Times New Roman"/>
          <w:b/>
          <w:i/>
          <w:sz w:val="24"/>
          <w:szCs w:val="20"/>
          <w:lang w:val="x-none" w:eastAsia="ar-SA"/>
        </w:rPr>
        <w:t xml:space="preserve">Особые отметки </w:t>
      </w:r>
      <w:r w:rsidRPr="00C5323F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val="x-none" w:eastAsia="ar-SA"/>
        </w:rPr>
        <w:t xml:space="preserve">: </w:t>
      </w:r>
      <w:r w:rsidRPr="00C5323F">
        <w:rPr>
          <w:rFonts w:ascii="Times New Roman" w:eastAsia="Times New Roman" w:hAnsi="Times New Roman" w:cs="Times New Roman"/>
          <w:bCs/>
          <w:sz w:val="24"/>
          <w:szCs w:val="20"/>
          <w:lang w:val="x-none" w:eastAsia="ar-SA"/>
        </w:rPr>
        <w:t>_______________________________________</w:t>
      </w:r>
      <w:r w:rsidRPr="00C5323F">
        <w:rPr>
          <w:rFonts w:ascii="Times New Roman" w:eastAsia="Times New Roman" w:hAnsi="Times New Roman" w:cs="Times New Roman"/>
          <w:bCs/>
          <w:sz w:val="24"/>
          <w:szCs w:val="20"/>
          <w:lang w:eastAsia="ar-SA"/>
        </w:rPr>
        <w:t>____</w:t>
      </w:r>
    </w:p>
    <w:p w:rsidR="00C5323F" w:rsidRPr="00C5323F" w:rsidRDefault="00C5323F" w:rsidP="00C5323F">
      <w:pPr>
        <w:tabs>
          <w:tab w:val="num" w:pos="993"/>
        </w:tabs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i/>
          <w:sz w:val="16"/>
          <w:szCs w:val="20"/>
          <w:lang w:eastAsia="ar-SA"/>
        </w:rPr>
      </w:pPr>
      <w:r w:rsidRPr="00C5323F">
        <w:rPr>
          <w:rFonts w:ascii="Times New Roman" w:eastAsia="Times New Roman" w:hAnsi="Times New Roman" w:cs="Times New Roman"/>
          <w:i/>
          <w:sz w:val="16"/>
          <w:szCs w:val="20"/>
          <w:lang w:eastAsia="ar-SA"/>
        </w:rPr>
        <w:t xml:space="preserve">                            (состояние работ, особые условия, наличие Акта выявления недостатков)</w:t>
      </w:r>
    </w:p>
    <w:p w:rsidR="00C5323F" w:rsidRPr="00C5323F" w:rsidRDefault="00C5323F" w:rsidP="00C5323F">
      <w:pPr>
        <w:keepNext/>
        <w:numPr>
          <w:ilvl w:val="0"/>
          <w:numId w:val="1"/>
        </w:numPr>
        <w:tabs>
          <w:tab w:val="num" w:pos="432"/>
          <w:tab w:val="num" w:pos="993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i/>
          <w:lang w:val="x-none" w:eastAsia="ar-SA"/>
        </w:rPr>
      </w:pPr>
    </w:p>
    <w:p w:rsidR="00C5323F" w:rsidRPr="00C5323F" w:rsidRDefault="00C5323F" w:rsidP="00C5323F">
      <w:pPr>
        <w:keepNext/>
        <w:numPr>
          <w:ilvl w:val="0"/>
          <w:numId w:val="1"/>
        </w:numPr>
        <w:tabs>
          <w:tab w:val="num" w:pos="432"/>
          <w:tab w:val="num" w:pos="993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x-none" w:eastAsia="ar-SA"/>
        </w:rPr>
      </w:pPr>
      <w:r w:rsidRPr="00C5323F">
        <w:rPr>
          <w:rFonts w:ascii="Times New Roman" w:eastAsia="Times New Roman" w:hAnsi="Times New Roman" w:cs="Times New Roman"/>
          <w:b/>
          <w:i/>
          <w:color w:val="FFFFFF"/>
          <w:lang w:eastAsia="ar-SA"/>
        </w:rPr>
        <w:t xml:space="preserve">  </w:t>
      </w:r>
      <w:r w:rsidRPr="00C5323F">
        <w:rPr>
          <w:rFonts w:ascii="Times New Roman" w:eastAsia="Times New Roman" w:hAnsi="Times New Roman" w:cs="Times New Roman"/>
          <w:b/>
          <w:i/>
          <w:sz w:val="24"/>
          <w:szCs w:val="20"/>
          <w:lang w:val="x-none" w:eastAsia="ar-SA"/>
        </w:rPr>
        <w:t>Заказ оформил</w:t>
      </w:r>
      <w:r w:rsidRPr="00C5323F">
        <w:rPr>
          <w:rFonts w:ascii="Times New Roman" w:eastAsia="Times New Roman" w:hAnsi="Times New Roman" w:cs="Times New Roman"/>
          <w:b/>
          <w:i/>
          <w:lang w:val="x-none" w:eastAsia="ar-SA"/>
        </w:rPr>
        <w:t xml:space="preserve">    </w:t>
      </w:r>
      <w:r w:rsidRPr="00C5323F">
        <w:rPr>
          <w:rFonts w:ascii="Times New Roman" w:eastAsia="Times New Roman" w:hAnsi="Times New Roman" w:cs="Times New Roman"/>
          <w:b/>
          <w:sz w:val="24"/>
          <w:szCs w:val="20"/>
          <w:lang w:val="x-none" w:eastAsia="ar-SA"/>
        </w:rPr>
        <w:t xml:space="preserve">__________             ___________ </w:t>
      </w:r>
      <w:r w:rsidRPr="00C5323F">
        <w:rPr>
          <w:rFonts w:ascii="Times New Roman" w:eastAsia="Times New Roman" w:hAnsi="Times New Roman" w:cs="Times New Roman"/>
          <w:b/>
          <w:sz w:val="24"/>
          <w:szCs w:val="20"/>
          <w:lang w:val="x-none" w:eastAsia="ar-SA"/>
        </w:rPr>
        <w:tab/>
      </w:r>
      <w:r w:rsidRPr="00C5323F">
        <w:rPr>
          <w:rFonts w:ascii="Times New Roman" w:eastAsia="Times New Roman" w:hAnsi="Times New Roman" w:cs="Times New Roman"/>
          <w:b/>
          <w:sz w:val="24"/>
          <w:szCs w:val="20"/>
          <w:lang w:val="x-none" w:eastAsia="ar-SA"/>
        </w:rPr>
        <w:tab/>
        <w:t xml:space="preserve"> _____________</w:t>
      </w:r>
    </w:p>
    <w:p w:rsidR="00C5323F" w:rsidRPr="00C5323F" w:rsidRDefault="00C5323F" w:rsidP="00C5323F">
      <w:pPr>
        <w:tabs>
          <w:tab w:val="num" w:pos="993"/>
        </w:tabs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i/>
          <w:sz w:val="16"/>
          <w:szCs w:val="20"/>
          <w:lang w:eastAsia="ar-SA"/>
        </w:rPr>
      </w:pPr>
      <w:r w:rsidRPr="00C5323F">
        <w:rPr>
          <w:rFonts w:ascii="Times New Roman" w:eastAsia="Times New Roman" w:hAnsi="Times New Roman" w:cs="Times New Roman"/>
          <w:i/>
          <w:sz w:val="16"/>
          <w:szCs w:val="20"/>
          <w:lang w:eastAsia="ar-SA"/>
        </w:rPr>
        <w:t xml:space="preserve">                           (Механик </w:t>
      </w:r>
      <w:proofErr w:type="gramStart"/>
      <w:r w:rsidRPr="00C5323F">
        <w:rPr>
          <w:rFonts w:ascii="Times New Roman" w:eastAsia="Times New Roman" w:hAnsi="Times New Roman" w:cs="Times New Roman"/>
          <w:i/>
          <w:sz w:val="16"/>
          <w:szCs w:val="20"/>
          <w:lang w:eastAsia="ar-SA"/>
        </w:rPr>
        <w:t xml:space="preserve">цеха)   </w:t>
      </w:r>
      <w:proofErr w:type="gramEnd"/>
      <w:r w:rsidRPr="00C5323F">
        <w:rPr>
          <w:rFonts w:ascii="Times New Roman" w:eastAsia="Times New Roman" w:hAnsi="Times New Roman" w:cs="Times New Roman"/>
          <w:i/>
          <w:sz w:val="16"/>
          <w:szCs w:val="20"/>
          <w:lang w:eastAsia="ar-SA"/>
        </w:rPr>
        <w:t xml:space="preserve">                              (подпись)</w:t>
      </w:r>
      <w:r w:rsidRPr="00C5323F">
        <w:rPr>
          <w:rFonts w:ascii="Times New Roman" w:eastAsia="Times New Roman" w:hAnsi="Times New Roman" w:cs="Times New Roman"/>
          <w:i/>
          <w:sz w:val="16"/>
          <w:szCs w:val="20"/>
          <w:lang w:eastAsia="ar-SA"/>
        </w:rPr>
        <w:tab/>
      </w:r>
      <w:r w:rsidRPr="00C5323F">
        <w:rPr>
          <w:rFonts w:ascii="Times New Roman" w:eastAsia="Times New Roman" w:hAnsi="Times New Roman" w:cs="Times New Roman"/>
          <w:i/>
          <w:sz w:val="16"/>
          <w:szCs w:val="20"/>
          <w:lang w:eastAsia="ar-SA"/>
        </w:rPr>
        <w:tab/>
      </w:r>
      <w:r w:rsidRPr="00C5323F">
        <w:rPr>
          <w:rFonts w:ascii="Times New Roman" w:eastAsia="Times New Roman" w:hAnsi="Times New Roman" w:cs="Times New Roman"/>
          <w:i/>
          <w:sz w:val="16"/>
          <w:szCs w:val="20"/>
          <w:lang w:eastAsia="ar-SA"/>
        </w:rPr>
        <w:tab/>
        <w:t xml:space="preserve">      (Фамилия И.О.)</w:t>
      </w:r>
    </w:p>
    <w:p w:rsidR="00C5323F" w:rsidRPr="00C5323F" w:rsidRDefault="00C5323F" w:rsidP="00C5323F">
      <w:pPr>
        <w:tabs>
          <w:tab w:val="num" w:pos="993"/>
        </w:tabs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5323F" w:rsidRPr="00C5323F" w:rsidRDefault="00C5323F" w:rsidP="00C5323F">
      <w:pPr>
        <w:keepNext/>
        <w:tabs>
          <w:tab w:val="left" w:pos="2280"/>
        </w:tabs>
        <w:suppressAutoHyphens/>
        <w:spacing w:after="0" w:line="240" w:lineRule="auto"/>
        <w:ind w:left="432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5323F">
        <w:rPr>
          <w:rFonts w:ascii="Times New Roman" w:eastAsia="Times New Roman" w:hAnsi="Times New Roman" w:cs="Times New Roman"/>
          <w:b/>
          <w:i/>
          <w:color w:val="FFFFFF"/>
          <w:lang w:eastAsia="ar-SA"/>
        </w:rPr>
        <w:t xml:space="preserve">           </w:t>
      </w:r>
      <w:r w:rsidRPr="00C5323F">
        <w:rPr>
          <w:rFonts w:ascii="Times New Roman" w:eastAsia="Times New Roman" w:hAnsi="Times New Roman" w:cs="Times New Roman"/>
          <w:b/>
          <w:i/>
          <w:color w:val="FFFFFF"/>
          <w:lang w:val="x-none" w:eastAsia="ar-SA"/>
        </w:rPr>
        <w:t xml:space="preserve"> </w:t>
      </w:r>
    </w:p>
    <w:p w:rsidR="00C5323F" w:rsidRPr="00C5323F" w:rsidRDefault="00C5323F" w:rsidP="00C5323F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5323F" w:rsidRPr="00C5323F" w:rsidRDefault="00C5323F" w:rsidP="00C5323F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5323F" w:rsidRPr="00C5323F" w:rsidRDefault="00C5323F" w:rsidP="00C5323F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5323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Форма приложения согласована</w:t>
      </w:r>
    </w:p>
    <w:p w:rsidR="00C5323F" w:rsidRPr="00C5323F" w:rsidRDefault="00C5323F" w:rsidP="00C5323F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261"/>
        <w:gridCol w:w="4411"/>
      </w:tblGrid>
      <w:tr w:rsidR="00C5323F" w:rsidRPr="00C5323F" w:rsidTr="00B96EA5">
        <w:tc>
          <w:tcPr>
            <w:tcW w:w="5387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b/>
                <w:lang w:eastAsia="ar-SA"/>
              </w:rPr>
              <w:t>ЗАКАЗЧИК</w:t>
            </w:r>
            <w:r w:rsidRPr="00C5323F">
              <w:rPr>
                <w:rFonts w:ascii="Times New Roman" w:eastAsia="Times New Roman" w:hAnsi="Times New Roman" w:cs="Times New Roman"/>
                <w:b/>
                <w:lang w:eastAsia="ar-SA"/>
              </w:rPr>
              <w:tab/>
            </w:r>
            <w:r w:rsidRPr="00C5323F">
              <w:rPr>
                <w:rFonts w:ascii="Times New Roman" w:eastAsia="Times New Roman" w:hAnsi="Times New Roman" w:cs="Times New Roman"/>
                <w:b/>
                <w:lang w:eastAsia="ar-SA"/>
              </w:rPr>
              <w:tab/>
            </w:r>
            <w:r w:rsidRPr="00C5323F">
              <w:rPr>
                <w:rFonts w:ascii="Times New Roman" w:eastAsia="Times New Roman" w:hAnsi="Times New Roman" w:cs="Times New Roman"/>
                <w:b/>
                <w:lang w:eastAsia="ar-SA"/>
              </w:rPr>
              <w:tab/>
            </w:r>
            <w:r w:rsidRPr="00C5323F">
              <w:rPr>
                <w:rFonts w:ascii="Times New Roman" w:eastAsia="Times New Roman" w:hAnsi="Times New Roman" w:cs="Times New Roman"/>
                <w:b/>
                <w:lang w:eastAsia="ar-SA"/>
              </w:rPr>
              <w:tab/>
            </w:r>
            <w:r w:rsidRPr="00C5323F">
              <w:rPr>
                <w:rFonts w:ascii="Times New Roman" w:eastAsia="Times New Roman" w:hAnsi="Times New Roman" w:cs="Times New Roman"/>
                <w:b/>
                <w:lang w:eastAsia="ar-SA"/>
              </w:rPr>
              <w:tab/>
            </w:r>
            <w:r w:rsidRPr="00C5323F">
              <w:rPr>
                <w:rFonts w:ascii="Times New Roman" w:eastAsia="Times New Roman" w:hAnsi="Times New Roman" w:cs="Times New Roman"/>
                <w:b/>
                <w:lang w:eastAsia="ar-SA"/>
              </w:rPr>
              <w:tab/>
            </w:r>
          </w:p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4501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b/>
                <w:lang w:eastAsia="ar-SA"/>
              </w:rPr>
              <w:t>ПОДРЯДЧИК</w:t>
            </w:r>
          </w:p>
        </w:tc>
      </w:tr>
    </w:tbl>
    <w:p w:rsidR="00C5323F" w:rsidRPr="00C5323F" w:rsidRDefault="00C5323F" w:rsidP="00C5323F">
      <w:pPr>
        <w:suppressAutoHyphens/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zh-CN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C5323F" w:rsidRPr="00C5323F" w:rsidTr="00B96EA5">
        <w:trPr>
          <w:trHeight w:val="1408"/>
        </w:trPr>
        <w:tc>
          <w:tcPr>
            <w:tcW w:w="5387" w:type="dxa"/>
          </w:tcPr>
          <w:p w:rsidR="00C5323F" w:rsidRPr="00C5323F" w:rsidRDefault="00C5323F" w:rsidP="00C5323F">
            <w:pPr>
              <w:suppressAutoHyphens/>
              <w:spacing w:after="0" w:line="240" w:lineRule="auto"/>
              <w:ind w:left="-108"/>
              <w:contextualSpacing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zh-CN"/>
              </w:rPr>
            </w:pPr>
            <w:r w:rsidRPr="00C5323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zh-CN"/>
              </w:rPr>
              <w:t>Генеральный директор</w:t>
            </w:r>
          </w:p>
          <w:p w:rsidR="00C5323F" w:rsidRPr="00C5323F" w:rsidRDefault="00C5323F" w:rsidP="00C5323F">
            <w:pPr>
              <w:suppressAutoHyphens/>
              <w:spacing w:after="0" w:line="240" w:lineRule="auto"/>
              <w:ind w:left="-108"/>
              <w:contextualSpacing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zh-CN"/>
              </w:rPr>
            </w:pPr>
            <w:r w:rsidRPr="00C5323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zh-CN"/>
              </w:rPr>
              <w:t>ОАО «</w:t>
            </w:r>
            <w:proofErr w:type="spellStart"/>
            <w:r w:rsidRPr="00C5323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zh-CN"/>
              </w:rPr>
              <w:t>Славнефть</w:t>
            </w:r>
            <w:proofErr w:type="spellEnd"/>
            <w:r w:rsidRPr="00C5323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zh-CN"/>
              </w:rPr>
              <w:t>-ЯНОС»</w:t>
            </w:r>
          </w:p>
          <w:p w:rsidR="00C5323F" w:rsidRPr="00C5323F" w:rsidRDefault="00C5323F" w:rsidP="00C5323F">
            <w:pPr>
              <w:suppressAutoHyphens/>
              <w:spacing w:after="0" w:line="240" w:lineRule="auto"/>
              <w:ind w:left="-108"/>
              <w:contextualSpacing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zh-CN"/>
              </w:rPr>
            </w:pPr>
          </w:p>
          <w:p w:rsidR="00C5323F" w:rsidRPr="00C5323F" w:rsidRDefault="00C5323F" w:rsidP="00C5323F">
            <w:pPr>
              <w:suppressAutoHyphens/>
              <w:spacing w:after="0" w:line="240" w:lineRule="auto"/>
              <w:ind w:left="-108"/>
              <w:contextualSpacing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zh-CN"/>
              </w:rPr>
            </w:pPr>
            <w:r w:rsidRPr="00C5323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zh-CN"/>
              </w:rPr>
              <w:t>____________________ Н.В. Карпов</w:t>
            </w:r>
          </w:p>
          <w:p w:rsidR="00C5323F" w:rsidRPr="00C5323F" w:rsidRDefault="00C5323F" w:rsidP="00C5323F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zh-CN"/>
              </w:rPr>
            </w:pPr>
          </w:p>
        </w:tc>
        <w:tc>
          <w:tcPr>
            <w:tcW w:w="4536" w:type="dxa"/>
          </w:tcPr>
          <w:p w:rsidR="00C5323F" w:rsidRPr="00C5323F" w:rsidRDefault="00C5323F" w:rsidP="00C5323F">
            <w:pPr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zh-CN"/>
              </w:rPr>
            </w:pPr>
          </w:p>
          <w:p w:rsidR="00C5323F" w:rsidRPr="00C5323F" w:rsidRDefault="00C5323F" w:rsidP="00C5323F">
            <w:pPr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zh-CN"/>
              </w:rPr>
            </w:pPr>
          </w:p>
          <w:p w:rsidR="00C5323F" w:rsidRPr="00C5323F" w:rsidRDefault="00C5323F" w:rsidP="00C5323F">
            <w:pPr>
              <w:suppressAutoHyphens/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zh-CN"/>
              </w:rPr>
            </w:pPr>
          </w:p>
        </w:tc>
      </w:tr>
    </w:tbl>
    <w:p w:rsidR="00C5323F" w:rsidRPr="00C5323F" w:rsidRDefault="00C5323F" w:rsidP="00C5323F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5323F" w:rsidRPr="00C5323F" w:rsidRDefault="00C5323F" w:rsidP="00C5323F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5323F" w:rsidRPr="00C5323F" w:rsidRDefault="00C5323F" w:rsidP="00C5323F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5323F" w:rsidRPr="00C5323F" w:rsidRDefault="00C5323F" w:rsidP="00C5323F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C5323F" w:rsidRPr="00C5323F" w:rsidSect="00D32DC0">
          <w:pgSz w:w="11905" w:h="16837"/>
          <w:pgMar w:top="709" w:right="565" w:bottom="794" w:left="1560" w:header="720" w:footer="720" w:gutter="0"/>
          <w:cols w:space="720"/>
          <w:docGrid w:linePitch="360"/>
        </w:sectPr>
      </w:pPr>
      <w:r w:rsidRPr="00C5323F">
        <w:rPr>
          <w:rFonts w:ascii="Times New Roman" w:eastAsia="Times New Roman" w:hAnsi="Times New Roman" w:cs="Times New Roman"/>
          <w:sz w:val="24"/>
          <w:szCs w:val="24"/>
          <w:lang w:eastAsia="ar-SA"/>
        </w:rPr>
        <w:t>М.П.</w:t>
      </w:r>
      <w:r w:rsidRPr="00C5323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C5323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C5323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C5323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C5323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C5323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C5323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М.П.</w:t>
      </w:r>
    </w:p>
    <w:p w:rsidR="00C5323F" w:rsidRPr="00C5323F" w:rsidRDefault="00C5323F" w:rsidP="00C5323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lang w:eastAsia="ar-SA"/>
        </w:rPr>
      </w:pPr>
      <w:r w:rsidRPr="00C5323F">
        <w:rPr>
          <w:rFonts w:ascii="Times New Roman" w:eastAsia="Times New Roman" w:hAnsi="Times New Roman" w:cs="Times New Roman"/>
          <w:b/>
          <w:bCs/>
          <w:sz w:val="20"/>
          <w:lang w:eastAsia="ar-SA"/>
        </w:rPr>
        <w:lastRenderedPageBreak/>
        <w:t>ПРИЛОЖЕНИЕ № 3</w:t>
      </w:r>
    </w:p>
    <w:p w:rsidR="00C5323F" w:rsidRPr="00C5323F" w:rsidRDefault="00C5323F" w:rsidP="00C5323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lang w:eastAsia="ar-SA"/>
        </w:rPr>
      </w:pPr>
      <w:r w:rsidRPr="00C5323F">
        <w:rPr>
          <w:rFonts w:ascii="Times New Roman" w:eastAsia="Times New Roman" w:hAnsi="Times New Roman" w:cs="Times New Roman"/>
          <w:bCs/>
          <w:sz w:val="20"/>
          <w:lang w:eastAsia="ar-SA"/>
        </w:rPr>
        <w:t xml:space="preserve">к Договору </w:t>
      </w:r>
      <w:proofErr w:type="gramStart"/>
      <w:r w:rsidRPr="00C5323F">
        <w:rPr>
          <w:rFonts w:ascii="Times New Roman" w:eastAsia="Times New Roman" w:hAnsi="Times New Roman" w:cs="Times New Roman"/>
          <w:bCs/>
          <w:sz w:val="20"/>
          <w:lang w:eastAsia="ar-SA"/>
        </w:rPr>
        <w:t>№  _</w:t>
      </w:r>
      <w:proofErr w:type="gramEnd"/>
      <w:r w:rsidRPr="00C5323F">
        <w:rPr>
          <w:rFonts w:ascii="Times New Roman" w:eastAsia="Times New Roman" w:hAnsi="Times New Roman" w:cs="Times New Roman"/>
          <w:bCs/>
          <w:sz w:val="20"/>
          <w:lang w:eastAsia="ar-SA"/>
        </w:rPr>
        <w:t>________ от «___» __________ 201__ г.</w:t>
      </w:r>
    </w:p>
    <w:p w:rsidR="00C5323F" w:rsidRPr="00C5323F" w:rsidRDefault="00C5323F" w:rsidP="00C5323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x-none" w:eastAsia="ar-SA"/>
        </w:rPr>
      </w:pPr>
    </w:p>
    <w:p w:rsidR="00C5323F" w:rsidRPr="00C5323F" w:rsidRDefault="00C5323F" w:rsidP="00C5323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x-none" w:eastAsia="ar-SA"/>
        </w:rPr>
      </w:pPr>
      <w:r w:rsidRPr="00C5323F">
        <w:rPr>
          <w:rFonts w:ascii="Times New Roman" w:eastAsia="Times New Roman" w:hAnsi="Times New Roman" w:cs="Times New Roman"/>
          <w:b/>
          <w:bCs/>
          <w:lang w:val="x-none" w:eastAsia="ar-SA"/>
        </w:rPr>
        <w:t xml:space="preserve">ПРИЛОЖЕНИЕ № </w:t>
      </w:r>
    </w:p>
    <w:p w:rsidR="00C5323F" w:rsidRPr="00C5323F" w:rsidRDefault="00C5323F" w:rsidP="00C5323F">
      <w:pPr>
        <w:keepNext/>
        <w:suppressAutoHyphens/>
        <w:spacing w:before="240" w:after="120" w:line="240" w:lineRule="auto"/>
        <w:jc w:val="center"/>
        <w:rPr>
          <w:rFonts w:ascii="Times New Roman" w:eastAsia="Lucida Sans Unicode" w:hAnsi="Times New Roman" w:cs="Times New Roman"/>
          <w:i/>
          <w:iCs/>
          <w:lang w:val="x-none" w:eastAsia="ar-SA"/>
        </w:rPr>
      </w:pPr>
      <w:r w:rsidRPr="00C5323F">
        <w:rPr>
          <w:rFonts w:ascii="Times New Roman" w:eastAsia="Lucida Sans Unicode" w:hAnsi="Times New Roman" w:cs="Times New Roman"/>
          <w:i/>
          <w:iCs/>
          <w:lang w:val="x-none" w:eastAsia="ar-SA"/>
        </w:rPr>
        <w:t>К договору № _____</w:t>
      </w:r>
    </w:p>
    <w:p w:rsidR="00C5323F" w:rsidRPr="00C5323F" w:rsidRDefault="00C5323F" w:rsidP="00C5323F">
      <w:pPr>
        <w:keepNext/>
        <w:numPr>
          <w:ilvl w:val="2"/>
          <w:numId w:val="1"/>
        </w:numPr>
        <w:tabs>
          <w:tab w:val="num" w:pos="720"/>
        </w:tabs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lang w:val="x-none" w:eastAsia="ar-SA"/>
        </w:rPr>
      </w:pPr>
      <w:r w:rsidRPr="00C5323F">
        <w:rPr>
          <w:rFonts w:ascii="Times New Roman" w:eastAsia="Times New Roman" w:hAnsi="Times New Roman" w:cs="Times New Roman"/>
          <w:lang w:val="en-US" w:eastAsia="ar-SA"/>
        </w:rPr>
        <w:t>c</w:t>
      </w:r>
      <w:r w:rsidRPr="00C5323F">
        <w:rPr>
          <w:rFonts w:ascii="Times New Roman" w:eastAsia="Times New Roman" w:hAnsi="Times New Roman" w:cs="Times New Roman"/>
          <w:lang w:val="x-none" w:eastAsia="ar-SA"/>
        </w:rPr>
        <w:t xml:space="preserve">   «наименование организации»</w:t>
      </w:r>
    </w:p>
    <w:p w:rsidR="00C5323F" w:rsidRPr="00C5323F" w:rsidRDefault="00C5323F" w:rsidP="00C532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lang w:eastAsia="ar-SA"/>
        </w:rPr>
      </w:pPr>
    </w:p>
    <w:p w:rsidR="00C5323F" w:rsidRPr="00C5323F" w:rsidRDefault="00C5323F" w:rsidP="00C5323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5323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Заказ         № _____</w:t>
      </w:r>
    </w:p>
    <w:p w:rsidR="00C5323F" w:rsidRPr="00C5323F" w:rsidRDefault="00C5323F" w:rsidP="00C5323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C5323F" w:rsidRPr="00C5323F" w:rsidRDefault="00C5323F" w:rsidP="00C5323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lang w:eastAsia="ar-SA"/>
        </w:rPr>
      </w:pPr>
      <w:r w:rsidRPr="00C5323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Заказ ММ № ____________на сумму _________________ руб. (без НДС)</w:t>
      </w:r>
    </w:p>
    <w:p w:rsidR="00C5323F" w:rsidRPr="00C5323F" w:rsidRDefault="00C5323F" w:rsidP="00C5323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0"/>
        <w:gridCol w:w="4140"/>
      </w:tblGrid>
      <w:tr w:rsidR="00C5323F" w:rsidRPr="00C5323F" w:rsidTr="00B96EA5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4860" w:type="dxa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Цех №, установка</w:t>
            </w:r>
          </w:p>
        </w:tc>
        <w:tc>
          <w:tcPr>
            <w:tcW w:w="4140" w:type="dxa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  <w:tr w:rsidR="00C5323F" w:rsidRPr="00C5323F" w:rsidTr="00B96EA5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4860" w:type="dxa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МВЗ</w:t>
            </w:r>
          </w:p>
        </w:tc>
        <w:tc>
          <w:tcPr>
            <w:tcW w:w="4140" w:type="dxa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  <w:tr w:rsidR="00C5323F" w:rsidRPr="00C5323F" w:rsidTr="00B96EA5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4860" w:type="dxa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Статья затрат</w:t>
            </w:r>
          </w:p>
        </w:tc>
        <w:tc>
          <w:tcPr>
            <w:tcW w:w="4140" w:type="dxa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  <w:tr w:rsidR="00C5323F" w:rsidRPr="00C5323F" w:rsidTr="00B96EA5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4860" w:type="dxa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Начало работ</w:t>
            </w:r>
          </w:p>
        </w:tc>
        <w:tc>
          <w:tcPr>
            <w:tcW w:w="4140" w:type="dxa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  <w:tr w:rsidR="00C5323F" w:rsidRPr="00C5323F" w:rsidTr="00B96EA5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4860" w:type="dxa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Окончание работ</w:t>
            </w:r>
          </w:p>
        </w:tc>
        <w:tc>
          <w:tcPr>
            <w:tcW w:w="4140" w:type="dxa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  <w:tr w:rsidR="00C5323F" w:rsidRPr="00C5323F" w:rsidTr="00B96EA5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4860" w:type="dxa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Принадлежность материалов</w:t>
            </w:r>
          </w:p>
        </w:tc>
        <w:tc>
          <w:tcPr>
            <w:tcW w:w="4140" w:type="dxa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:rsidR="00C5323F" w:rsidRPr="00C5323F" w:rsidRDefault="00C5323F" w:rsidP="00C532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lang w:eastAsia="ar-SA"/>
        </w:rPr>
      </w:pPr>
    </w:p>
    <w:p w:rsidR="00C5323F" w:rsidRPr="00C5323F" w:rsidRDefault="00C5323F" w:rsidP="00C5323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lang w:eastAsia="ar-SA"/>
        </w:rPr>
      </w:pPr>
      <w:r w:rsidRPr="00C5323F">
        <w:rPr>
          <w:rFonts w:ascii="Times New Roman" w:eastAsia="Times New Roman" w:hAnsi="Times New Roman" w:cs="Times New Roman"/>
          <w:b/>
          <w:bCs/>
          <w:lang w:eastAsia="ar-SA"/>
        </w:rPr>
        <w:t>Описание работ: ______________________________________</w:t>
      </w:r>
    </w:p>
    <w:p w:rsidR="00C5323F" w:rsidRPr="00C5323F" w:rsidRDefault="00C5323F" w:rsidP="00C5323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C5323F" w:rsidRPr="00C5323F" w:rsidRDefault="00C5323F" w:rsidP="00C5323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proofErr w:type="gramStart"/>
      <w:r w:rsidRPr="00C5323F">
        <w:rPr>
          <w:rFonts w:ascii="Times New Roman" w:eastAsia="Times New Roman" w:hAnsi="Times New Roman" w:cs="Times New Roman"/>
          <w:b/>
          <w:bCs/>
          <w:lang w:eastAsia="ar-SA"/>
        </w:rPr>
        <w:t>Документация:</w:t>
      </w:r>
      <w:r w:rsidRPr="00C5323F">
        <w:rPr>
          <w:rFonts w:ascii="Times New Roman" w:eastAsia="Times New Roman" w:hAnsi="Times New Roman" w:cs="Times New Roman"/>
          <w:lang w:eastAsia="ar-SA"/>
        </w:rPr>
        <w:t xml:space="preserve">   </w:t>
      </w:r>
      <w:proofErr w:type="gramEnd"/>
      <w:r w:rsidRPr="00C5323F">
        <w:rPr>
          <w:rFonts w:ascii="Times New Roman" w:eastAsia="Times New Roman" w:hAnsi="Times New Roman" w:cs="Times New Roman"/>
          <w:lang w:eastAsia="ar-SA"/>
        </w:rPr>
        <w:t xml:space="preserve"> ______________________________________         </w:t>
      </w:r>
    </w:p>
    <w:p w:rsidR="00C5323F" w:rsidRPr="00C5323F" w:rsidRDefault="00C5323F" w:rsidP="00C5323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C5323F">
        <w:rPr>
          <w:rFonts w:ascii="Times New Roman" w:eastAsia="Times New Roman" w:hAnsi="Times New Roman" w:cs="Times New Roman"/>
          <w:lang w:eastAsia="ar-SA"/>
        </w:rPr>
        <w:t xml:space="preserve">                                      (проект №, дефектная ведомость)</w:t>
      </w:r>
    </w:p>
    <w:p w:rsidR="00C5323F" w:rsidRPr="00C5323F" w:rsidRDefault="00C5323F" w:rsidP="00C5323F">
      <w:pPr>
        <w:suppressAutoHyphens/>
        <w:spacing w:after="0" w:line="240" w:lineRule="auto"/>
        <w:ind w:left="709" w:hanging="709"/>
        <w:rPr>
          <w:rFonts w:ascii="Times New Roman" w:eastAsia="Times New Roman" w:hAnsi="Times New Roman" w:cs="Times New Roman"/>
          <w:lang w:eastAsia="ar-SA"/>
        </w:rPr>
      </w:pPr>
    </w:p>
    <w:p w:rsidR="00C5323F" w:rsidRPr="00C5323F" w:rsidRDefault="00C5323F" w:rsidP="00C5323F">
      <w:pPr>
        <w:suppressAutoHyphens/>
        <w:spacing w:after="0" w:line="240" w:lineRule="auto"/>
        <w:ind w:left="709" w:hanging="709"/>
        <w:rPr>
          <w:rFonts w:ascii="Times New Roman" w:eastAsia="Times New Roman" w:hAnsi="Times New Roman" w:cs="Times New Roman"/>
          <w:lang w:eastAsia="ar-SA"/>
        </w:rPr>
      </w:pPr>
      <w:r w:rsidRPr="00C5323F">
        <w:rPr>
          <w:rFonts w:ascii="Times New Roman" w:eastAsia="Times New Roman" w:hAnsi="Times New Roman" w:cs="Times New Roman"/>
          <w:b/>
          <w:bCs/>
          <w:lang w:eastAsia="ar-SA"/>
        </w:rPr>
        <w:t>Калькуляция (смета, расчет</w:t>
      </w:r>
      <w:proofErr w:type="gramStart"/>
      <w:r w:rsidRPr="00C5323F">
        <w:rPr>
          <w:rFonts w:ascii="Times New Roman" w:eastAsia="Times New Roman" w:hAnsi="Times New Roman" w:cs="Times New Roman"/>
          <w:b/>
          <w:bCs/>
          <w:lang w:eastAsia="ar-SA"/>
        </w:rPr>
        <w:t>):</w:t>
      </w:r>
      <w:r w:rsidRPr="00C5323F">
        <w:rPr>
          <w:rFonts w:ascii="Times New Roman" w:eastAsia="Times New Roman" w:hAnsi="Times New Roman" w:cs="Times New Roman"/>
          <w:lang w:eastAsia="ar-SA"/>
        </w:rPr>
        <w:t xml:space="preserve">   </w:t>
      </w:r>
      <w:proofErr w:type="gramEnd"/>
      <w:r w:rsidRPr="00C5323F">
        <w:rPr>
          <w:rFonts w:ascii="Times New Roman" w:eastAsia="Times New Roman" w:hAnsi="Times New Roman" w:cs="Times New Roman"/>
          <w:lang w:eastAsia="ar-SA"/>
        </w:rPr>
        <w:t xml:space="preserve">                  № ____</w:t>
      </w:r>
    </w:p>
    <w:p w:rsidR="00C5323F" w:rsidRPr="00C5323F" w:rsidRDefault="00C5323F" w:rsidP="00C5323F">
      <w:pPr>
        <w:suppressAutoHyphens/>
        <w:spacing w:after="0" w:line="240" w:lineRule="auto"/>
        <w:ind w:left="709" w:hanging="709"/>
        <w:rPr>
          <w:rFonts w:ascii="Times New Roman" w:eastAsia="Times New Roman" w:hAnsi="Times New Roman" w:cs="Times New Roman"/>
          <w:lang w:eastAsia="ar-SA"/>
        </w:rPr>
      </w:pPr>
      <w:r w:rsidRPr="00C5323F">
        <w:rPr>
          <w:rFonts w:ascii="Times New Roman" w:eastAsia="Times New Roman" w:hAnsi="Times New Roman" w:cs="Times New Roman"/>
          <w:lang w:eastAsia="ar-SA"/>
        </w:rPr>
        <w:t xml:space="preserve">                                                            </w:t>
      </w:r>
    </w:p>
    <w:p w:rsidR="00C5323F" w:rsidRPr="00C5323F" w:rsidRDefault="00C5323F" w:rsidP="00C5323F">
      <w:pPr>
        <w:suppressAutoHyphens/>
        <w:spacing w:after="0" w:line="240" w:lineRule="auto"/>
        <w:ind w:left="709" w:hanging="709"/>
        <w:rPr>
          <w:rFonts w:ascii="Times New Roman" w:eastAsia="Times New Roman" w:hAnsi="Times New Roman" w:cs="Times New Roman"/>
          <w:lang w:eastAsia="ar-SA"/>
        </w:rPr>
      </w:pPr>
      <w:r w:rsidRPr="00C5323F">
        <w:rPr>
          <w:rFonts w:ascii="Times New Roman" w:eastAsia="Times New Roman" w:hAnsi="Times New Roman" w:cs="Times New Roman"/>
          <w:lang w:eastAsia="ar-SA"/>
        </w:rPr>
        <w:t>Срок действия приложения до _______________</w:t>
      </w:r>
    </w:p>
    <w:p w:rsidR="00C5323F" w:rsidRPr="00C5323F" w:rsidRDefault="00C5323F" w:rsidP="00C5323F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Cs/>
          <w:lang w:val="x-none" w:eastAsia="ar-SA"/>
        </w:rPr>
      </w:pPr>
    </w:p>
    <w:p w:rsidR="00C5323F" w:rsidRPr="00C5323F" w:rsidRDefault="00C5323F" w:rsidP="00C5323F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Cs/>
          <w:lang w:val="x-none" w:eastAsia="ar-SA"/>
        </w:rPr>
      </w:pPr>
      <w:r w:rsidRPr="00C5323F">
        <w:rPr>
          <w:rFonts w:ascii="Times New Roman" w:eastAsia="Times New Roman" w:hAnsi="Times New Roman" w:cs="Times New Roman"/>
          <w:bCs/>
          <w:lang w:val="x-none" w:eastAsia="ar-SA"/>
        </w:rPr>
        <w:t xml:space="preserve">ЗАКАЗЧИК                                                             </w:t>
      </w:r>
      <w:r w:rsidRPr="00C5323F">
        <w:rPr>
          <w:rFonts w:ascii="Times New Roman" w:eastAsia="Times New Roman" w:hAnsi="Times New Roman" w:cs="Times New Roman"/>
          <w:bCs/>
          <w:lang w:eastAsia="ar-SA"/>
        </w:rPr>
        <w:t xml:space="preserve">             ПОДРЯДЧИК</w:t>
      </w:r>
    </w:p>
    <w:p w:rsidR="00C5323F" w:rsidRPr="00C5323F" w:rsidRDefault="00C5323F" w:rsidP="00C5323F">
      <w:pPr>
        <w:suppressAutoHyphens/>
        <w:spacing w:after="0" w:line="240" w:lineRule="auto"/>
        <w:ind w:left="709" w:hanging="709"/>
        <w:rPr>
          <w:rFonts w:ascii="Times New Roman" w:eastAsia="Times New Roman" w:hAnsi="Times New Roman" w:cs="Times New Roman"/>
          <w:sz w:val="20"/>
          <w:lang w:eastAsia="ar-SA"/>
        </w:rPr>
      </w:pPr>
    </w:p>
    <w:p w:rsidR="00C5323F" w:rsidRPr="00C5323F" w:rsidRDefault="00C5323F" w:rsidP="00C5323F">
      <w:pPr>
        <w:keepNext/>
        <w:numPr>
          <w:ilvl w:val="1"/>
          <w:numId w:val="1"/>
        </w:numPr>
        <w:tabs>
          <w:tab w:val="num" w:pos="576"/>
        </w:tabs>
        <w:suppressAutoHyphens/>
        <w:spacing w:after="0" w:line="240" w:lineRule="auto"/>
        <w:ind w:left="709" w:hanging="709"/>
        <w:jc w:val="center"/>
        <w:outlineLvl w:val="1"/>
        <w:rPr>
          <w:rFonts w:ascii="Times New Roman" w:eastAsia="Times New Roman" w:hAnsi="Times New Roman" w:cs="Times New Roman"/>
          <w:b/>
          <w:lang w:val="x-none" w:eastAsia="ar-SA"/>
        </w:rPr>
      </w:pPr>
      <w:r w:rsidRPr="00C5323F">
        <w:rPr>
          <w:rFonts w:ascii="Times New Roman" w:eastAsia="Times New Roman" w:hAnsi="Times New Roman" w:cs="Times New Roman"/>
          <w:b/>
          <w:lang w:val="x-none" w:eastAsia="ar-SA"/>
        </w:rPr>
        <w:t xml:space="preserve">                                                             </w:t>
      </w:r>
    </w:p>
    <w:p w:rsidR="00C5323F" w:rsidRPr="00C5323F" w:rsidRDefault="00C5323F" w:rsidP="00C5323F">
      <w:pPr>
        <w:suppressAutoHyphens/>
        <w:spacing w:after="0" w:line="240" w:lineRule="auto"/>
        <w:ind w:left="709" w:hanging="709"/>
        <w:rPr>
          <w:rFonts w:ascii="Times New Roman" w:eastAsia="Times New Roman" w:hAnsi="Times New Roman" w:cs="Times New Roman"/>
          <w:sz w:val="20"/>
          <w:lang w:eastAsia="ar-SA"/>
        </w:rPr>
      </w:pPr>
      <w:r w:rsidRPr="00C5323F">
        <w:rPr>
          <w:rFonts w:ascii="Times New Roman" w:eastAsia="Times New Roman" w:hAnsi="Times New Roman" w:cs="Times New Roman"/>
          <w:sz w:val="20"/>
          <w:lang w:eastAsia="ar-SA"/>
        </w:rPr>
        <w:t>____________________________                                                ____________________________</w:t>
      </w:r>
    </w:p>
    <w:p w:rsidR="00C5323F" w:rsidRPr="00C5323F" w:rsidRDefault="00C5323F" w:rsidP="00C5323F">
      <w:pPr>
        <w:suppressAutoHyphens/>
        <w:spacing w:after="0" w:line="240" w:lineRule="auto"/>
        <w:ind w:left="709" w:hanging="709"/>
        <w:rPr>
          <w:rFonts w:ascii="Times New Roman" w:eastAsia="Times New Roman" w:hAnsi="Times New Roman" w:cs="Times New Roman"/>
          <w:sz w:val="20"/>
          <w:lang w:eastAsia="ar-SA"/>
        </w:rPr>
      </w:pPr>
      <w:r w:rsidRPr="00C5323F">
        <w:rPr>
          <w:rFonts w:ascii="Times New Roman" w:eastAsia="Times New Roman" w:hAnsi="Times New Roman" w:cs="Times New Roman"/>
          <w:sz w:val="20"/>
          <w:lang w:eastAsia="ar-SA"/>
        </w:rPr>
        <w:t xml:space="preserve">(должность   </w:t>
      </w:r>
      <w:proofErr w:type="gramStart"/>
      <w:r w:rsidRPr="00C5323F">
        <w:rPr>
          <w:rFonts w:ascii="Times New Roman" w:eastAsia="Times New Roman" w:hAnsi="Times New Roman" w:cs="Times New Roman"/>
          <w:sz w:val="20"/>
          <w:lang w:eastAsia="ar-SA"/>
        </w:rPr>
        <w:t>подпись  расшифровка</w:t>
      </w:r>
      <w:proofErr w:type="gramEnd"/>
      <w:r w:rsidRPr="00C5323F">
        <w:rPr>
          <w:rFonts w:ascii="Times New Roman" w:eastAsia="Times New Roman" w:hAnsi="Times New Roman" w:cs="Times New Roman"/>
          <w:sz w:val="20"/>
          <w:lang w:eastAsia="ar-SA"/>
        </w:rPr>
        <w:t xml:space="preserve"> подписи)                          (должность   подпись  расшифровка подписи)</w:t>
      </w:r>
    </w:p>
    <w:p w:rsidR="00C5323F" w:rsidRPr="00C5323F" w:rsidRDefault="00C5323F" w:rsidP="00C5323F">
      <w:pPr>
        <w:suppressAutoHyphens/>
        <w:spacing w:after="0" w:line="240" w:lineRule="auto"/>
        <w:ind w:left="709" w:hanging="709"/>
        <w:rPr>
          <w:rFonts w:ascii="Times New Roman" w:eastAsia="Times New Roman" w:hAnsi="Times New Roman" w:cs="Times New Roman"/>
          <w:sz w:val="20"/>
          <w:lang w:eastAsia="ar-SA"/>
        </w:rPr>
      </w:pPr>
    </w:p>
    <w:p w:rsidR="00C5323F" w:rsidRPr="00C5323F" w:rsidRDefault="00C5323F" w:rsidP="00C5323F">
      <w:pPr>
        <w:suppressAutoHyphens/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bCs/>
          <w:sz w:val="20"/>
          <w:lang w:eastAsia="ar-SA"/>
        </w:rPr>
      </w:pPr>
      <w:r w:rsidRPr="00C5323F">
        <w:rPr>
          <w:rFonts w:ascii="Times New Roman" w:eastAsia="Times New Roman" w:hAnsi="Times New Roman" w:cs="Times New Roman"/>
          <w:b/>
          <w:bCs/>
          <w:sz w:val="20"/>
          <w:lang w:eastAsia="ar-SA"/>
        </w:rPr>
        <w:t>Визы:</w:t>
      </w:r>
    </w:p>
    <w:p w:rsidR="00C5323F" w:rsidRPr="00C5323F" w:rsidRDefault="00C5323F" w:rsidP="00C5323F">
      <w:pPr>
        <w:suppressAutoHyphens/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bCs/>
          <w:sz w:val="20"/>
          <w:lang w:eastAsia="ar-SA"/>
        </w:rPr>
      </w:pPr>
    </w:p>
    <w:p w:rsidR="00C5323F" w:rsidRPr="00C5323F" w:rsidRDefault="00C5323F" w:rsidP="00C5323F">
      <w:pPr>
        <w:suppressAutoHyphens/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bCs/>
          <w:sz w:val="20"/>
          <w:lang w:eastAsia="ar-SA"/>
        </w:rPr>
      </w:pPr>
      <w:r w:rsidRPr="00C5323F">
        <w:rPr>
          <w:rFonts w:ascii="Times New Roman" w:eastAsia="Times New Roman" w:hAnsi="Times New Roman" w:cs="Times New Roman"/>
          <w:b/>
          <w:bCs/>
          <w:sz w:val="20"/>
          <w:lang w:eastAsia="ar-SA"/>
        </w:rPr>
        <w:t xml:space="preserve">Главный механик                 ________________________      </w:t>
      </w:r>
    </w:p>
    <w:p w:rsidR="00C5323F" w:rsidRPr="00C5323F" w:rsidRDefault="00C5323F" w:rsidP="00C5323F">
      <w:pPr>
        <w:suppressAutoHyphens/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bCs/>
          <w:sz w:val="20"/>
          <w:lang w:eastAsia="ar-SA"/>
        </w:rPr>
      </w:pPr>
    </w:p>
    <w:p w:rsidR="00C5323F" w:rsidRPr="00C5323F" w:rsidRDefault="00C5323F" w:rsidP="00C5323F">
      <w:pPr>
        <w:suppressAutoHyphens/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bCs/>
          <w:sz w:val="20"/>
          <w:lang w:eastAsia="ar-SA"/>
        </w:rPr>
      </w:pPr>
      <w:r w:rsidRPr="00C5323F">
        <w:rPr>
          <w:rFonts w:ascii="Times New Roman" w:eastAsia="Times New Roman" w:hAnsi="Times New Roman" w:cs="Times New Roman"/>
          <w:b/>
          <w:bCs/>
          <w:sz w:val="20"/>
          <w:lang w:eastAsia="ar-SA"/>
        </w:rPr>
        <w:t xml:space="preserve">Начальник цеха                     ________________________     </w:t>
      </w:r>
    </w:p>
    <w:p w:rsidR="00C5323F" w:rsidRPr="00C5323F" w:rsidRDefault="00C5323F" w:rsidP="00C5323F">
      <w:pPr>
        <w:suppressAutoHyphens/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bCs/>
          <w:sz w:val="20"/>
          <w:lang w:eastAsia="ar-SA"/>
        </w:rPr>
      </w:pPr>
    </w:p>
    <w:p w:rsidR="00C5323F" w:rsidRPr="00C5323F" w:rsidRDefault="00C5323F" w:rsidP="00C5323F">
      <w:pPr>
        <w:tabs>
          <w:tab w:val="left" w:pos="709"/>
        </w:tabs>
        <w:suppressAutoHyphens/>
        <w:spacing w:after="0" w:line="240" w:lineRule="auto"/>
        <w:ind w:left="709" w:hanging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5323F">
        <w:rPr>
          <w:rFonts w:ascii="Times New Roman" w:eastAsia="Times New Roman" w:hAnsi="Times New Roman" w:cs="Times New Roman"/>
          <w:b/>
          <w:sz w:val="20"/>
          <w:lang w:eastAsia="ar-SA"/>
        </w:rPr>
        <w:t>Механик цеха</w:t>
      </w:r>
      <w:r w:rsidRPr="00C5323F">
        <w:rPr>
          <w:rFonts w:ascii="Times New Roman" w:eastAsia="Times New Roman" w:hAnsi="Times New Roman" w:cs="Times New Roman"/>
          <w:sz w:val="20"/>
          <w:lang w:eastAsia="ar-SA"/>
        </w:rPr>
        <w:t xml:space="preserve">                         ________________________   </w:t>
      </w:r>
    </w:p>
    <w:p w:rsidR="00C5323F" w:rsidRPr="00C5323F" w:rsidRDefault="00C5323F" w:rsidP="00C5323F">
      <w:pPr>
        <w:suppressAutoHyphens/>
        <w:spacing w:after="0" w:line="240" w:lineRule="auto"/>
        <w:ind w:left="142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5323F" w:rsidRPr="00C5323F" w:rsidRDefault="00C5323F" w:rsidP="00C5323F">
      <w:pPr>
        <w:suppressAutoHyphens/>
        <w:spacing w:after="0" w:line="240" w:lineRule="auto"/>
        <w:ind w:left="142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5323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Форма приложения согласована</w:t>
      </w:r>
    </w:p>
    <w:p w:rsidR="00C5323F" w:rsidRPr="00C5323F" w:rsidRDefault="00C5323F" w:rsidP="00C5323F">
      <w:pPr>
        <w:suppressAutoHyphens/>
        <w:spacing w:after="0" w:line="240" w:lineRule="auto"/>
        <w:ind w:left="142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4931"/>
        <w:gridCol w:w="5119"/>
      </w:tblGrid>
      <w:tr w:rsidR="00C5323F" w:rsidRPr="00C5323F" w:rsidTr="00B96EA5">
        <w:tc>
          <w:tcPr>
            <w:tcW w:w="5204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ЗАКАЗЧИК</w:t>
            </w:r>
            <w:r w:rsidRPr="00C532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ab/>
            </w:r>
            <w:r w:rsidRPr="00C532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ab/>
            </w:r>
            <w:r w:rsidRPr="00C532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ab/>
            </w:r>
            <w:r w:rsidRPr="00C532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ab/>
            </w:r>
          </w:p>
        </w:tc>
        <w:tc>
          <w:tcPr>
            <w:tcW w:w="5204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ПОДРЯДЧИК</w:t>
            </w:r>
          </w:p>
        </w:tc>
      </w:tr>
      <w:tr w:rsidR="00C5323F" w:rsidRPr="00C5323F" w:rsidTr="00B96EA5">
        <w:tc>
          <w:tcPr>
            <w:tcW w:w="5204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Генеральный директор</w:t>
            </w:r>
          </w:p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ОАО «</w:t>
            </w:r>
            <w:proofErr w:type="spellStart"/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Славнефть</w:t>
            </w:r>
            <w:proofErr w:type="spellEnd"/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-ЯНОС»</w:t>
            </w:r>
          </w:p>
        </w:tc>
        <w:tc>
          <w:tcPr>
            <w:tcW w:w="5204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C5323F" w:rsidRPr="00C5323F" w:rsidTr="00B96EA5">
        <w:tc>
          <w:tcPr>
            <w:tcW w:w="5204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____________________Н.В.</w:t>
            </w:r>
            <w:r w:rsidR="00A048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Карпов</w:t>
            </w:r>
          </w:p>
        </w:tc>
        <w:tc>
          <w:tcPr>
            <w:tcW w:w="5204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____________________________________</w:t>
            </w:r>
          </w:p>
        </w:tc>
      </w:tr>
    </w:tbl>
    <w:p w:rsidR="00C5323F" w:rsidRPr="00C5323F" w:rsidRDefault="00C5323F" w:rsidP="00C5323F">
      <w:pPr>
        <w:suppressAutoHyphens/>
        <w:spacing w:after="0" w:line="240" w:lineRule="auto"/>
        <w:ind w:left="142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5323F" w:rsidRPr="00C5323F" w:rsidRDefault="00C5323F" w:rsidP="00C5323F">
      <w:pPr>
        <w:suppressAutoHyphens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323F">
        <w:rPr>
          <w:rFonts w:ascii="Times New Roman" w:eastAsia="Times New Roman" w:hAnsi="Times New Roman" w:cs="Times New Roman"/>
          <w:sz w:val="24"/>
          <w:szCs w:val="24"/>
          <w:lang w:eastAsia="ar-SA"/>
        </w:rPr>
        <w:t>М.П.</w:t>
      </w:r>
      <w:r w:rsidRPr="00C5323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C5323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                                                     М.П.</w:t>
      </w:r>
    </w:p>
    <w:p w:rsidR="00C5323F" w:rsidRPr="00C5323F" w:rsidRDefault="00C5323F" w:rsidP="00C532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5323F" w:rsidRPr="00C5323F" w:rsidRDefault="00C5323F" w:rsidP="00C5323F">
      <w:pPr>
        <w:suppressAutoHyphens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323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C5323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C5323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</w:p>
    <w:p w:rsidR="00C5323F" w:rsidRPr="00C5323F" w:rsidRDefault="00C5323F" w:rsidP="00C5323F">
      <w:pPr>
        <w:tabs>
          <w:tab w:val="left" w:pos="709"/>
        </w:tabs>
        <w:suppressAutoHyphens/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5323F" w:rsidRPr="00C5323F" w:rsidRDefault="00C5323F" w:rsidP="00C5323F">
      <w:pPr>
        <w:tabs>
          <w:tab w:val="left" w:pos="709"/>
        </w:tabs>
        <w:suppressAutoHyphens/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5323F" w:rsidRPr="00C5323F" w:rsidRDefault="00C5323F" w:rsidP="00C5323F">
      <w:pPr>
        <w:pageBreakBefore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lang w:eastAsia="ar-SA"/>
        </w:rPr>
      </w:pPr>
      <w:r w:rsidRPr="00C5323F">
        <w:rPr>
          <w:rFonts w:ascii="Times New Roman" w:eastAsia="Times New Roman" w:hAnsi="Times New Roman" w:cs="Times New Roman"/>
          <w:b/>
          <w:sz w:val="20"/>
          <w:lang w:eastAsia="ar-SA"/>
        </w:rPr>
        <w:lastRenderedPageBreak/>
        <w:t xml:space="preserve">                                                                                                                                                ПРИЛОЖЕНИЕ № 4</w:t>
      </w:r>
    </w:p>
    <w:p w:rsidR="00C5323F" w:rsidRPr="00C5323F" w:rsidRDefault="00C5323F" w:rsidP="00C5323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5323F" w:rsidRPr="00C5323F" w:rsidRDefault="00C5323F" w:rsidP="00C5323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zh-CN"/>
        </w:rPr>
      </w:pPr>
      <w:r w:rsidRPr="00C5323F">
        <w:rPr>
          <w:rFonts w:ascii="Times New Roman" w:eastAsia="Times New Roman" w:hAnsi="Times New Roman" w:cs="Times New Roman"/>
          <w:b/>
          <w:sz w:val="18"/>
          <w:szCs w:val="18"/>
          <w:lang w:eastAsia="zh-CN"/>
        </w:rPr>
        <w:t xml:space="preserve">                                                                                                         к договору №__________ от «__» _________ 2018 г.</w:t>
      </w:r>
    </w:p>
    <w:p w:rsidR="00C5323F" w:rsidRPr="00C5323F" w:rsidRDefault="00C5323F" w:rsidP="00C5323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zh-CN"/>
        </w:rPr>
      </w:pPr>
    </w:p>
    <w:p w:rsidR="00C5323F" w:rsidRPr="00C5323F" w:rsidRDefault="00C5323F" w:rsidP="00C5323F">
      <w:pPr>
        <w:suppressAutoHyphens/>
        <w:spacing w:before="8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 w:rsidRPr="00C53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        Расчет стоимости ремонта оконных и дверных блоков из ПВХ и алюминия*.</w:t>
      </w:r>
    </w:p>
    <w:p w:rsidR="00C5323F" w:rsidRPr="00C5323F" w:rsidRDefault="00C5323F" w:rsidP="00C5323F">
      <w:pPr>
        <w:suppressAutoHyphens/>
        <w:spacing w:before="8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103"/>
        <w:gridCol w:w="1134"/>
        <w:gridCol w:w="1134"/>
        <w:gridCol w:w="2092"/>
      </w:tblGrid>
      <w:tr w:rsidR="00C5323F" w:rsidRPr="00C5323F" w:rsidTr="00B96EA5">
        <w:tc>
          <w:tcPr>
            <w:tcW w:w="675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№ п/п </w:t>
            </w:r>
          </w:p>
        </w:tc>
        <w:tc>
          <w:tcPr>
            <w:tcW w:w="5103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Состав работ</w:t>
            </w:r>
          </w:p>
        </w:tc>
        <w:tc>
          <w:tcPr>
            <w:tcW w:w="1134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Ед. </w:t>
            </w:r>
            <w:proofErr w:type="spellStart"/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изм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Кол-во</w:t>
            </w:r>
          </w:p>
        </w:tc>
        <w:tc>
          <w:tcPr>
            <w:tcW w:w="2092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Стоимость (руб.) (без НДС)</w:t>
            </w:r>
          </w:p>
        </w:tc>
      </w:tr>
      <w:tr w:rsidR="00C5323F" w:rsidRPr="00C5323F" w:rsidTr="00B96EA5">
        <w:tc>
          <w:tcPr>
            <w:tcW w:w="675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5103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Замена(установка) москитной сетки</w:t>
            </w:r>
          </w:p>
        </w:tc>
        <w:tc>
          <w:tcPr>
            <w:tcW w:w="1134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м²</w:t>
            </w:r>
          </w:p>
        </w:tc>
        <w:tc>
          <w:tcPr>
            <w:tcW w:w="1134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092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5323F" w:rsidRPr="00C5323F" w:rsidTr="00B96EA5">
        <w:tc>
          <w:tcPr>
            <w:tcW w:w="675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5103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Замена (установка) ограничительной гребенки</w:t>
            </w:r>
          </w:p>
        </w:tc>
        <w:tc>
          <w:tcPr>
            <w:tcW w:w="1134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шт.</w:t>
            </w:r>
          </w:p>
        </w:tc>
        <w:tc>
          <w:tcPr>
            <w:tcW w:w="1134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092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5323F" w:rsidRPr="00C5323F" w:rsidTr="00B96EA5">
        <w:tc>
          <w:tcPr>
            <w:tcW w:w="675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5103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Замена стеклопакета 24мм (4х16х4) в ПВХ и алюминиевых конструкциях</w:t>
            </w:r>
          </w:p>
        </w:tc>
        <w:tc>
          <w:tcPr>
            <w:tcW w:w="1134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м²</w:t>
            </w:r>
          </w:p>
        </w:tc>
        <w:tc>
          <w:tcPr>
            <w:tcW w:w="1134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092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5323F" w:rsidRPr="00C5323F" w:rsidTr="00B96EA5">
        <w:tc>
          <w:tcPr>
            <w:tcW w:w="675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5103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Замена стеклопакета 32 мм (4х10х4) в ПВХ и алюминиевых конструкциях</w:t>
            </w:r>
          </w:p>
        </w:tc>
        <w:tc>
          <w:tcPr>
            <w:tcW w:w="1134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м²</w:t>
            </w:r>
          </w:p>
        </w:tc>
        <w:tc>
          <w:tcPr>
            <w:tcW w:w="1134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092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5323F" w:rsidRPr="00C5323F" w:rsidTr="00B96EA5">
        <w:tc>
          <w:tcPr>
            <w:tcW w:w="675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5103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Замена сэндвич-панели в ПВХ/ алюминиевых конструкциях</w:t>
            </w:r>
          </w:p>
        </w:tc>
        <w:tc>
          <w:tcPr>
            <w:tcW w:w="1134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м²</w:t>
            </w:r>
          </w:p>
        </w:tc>
        <w:tc>
          <w:tcPr>
            <w:tcW w:w="1134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092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5323F" w:rsidRPr="00C5323F" w:rsidTr="00B96EA5">
        <w:tc>
          <w:tcPr>
            <w:tcW w:w="675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5103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Замена фурнитуры </w:t>
            </w:r>
          </w:p>
        </w:tc>
        <w:tc>
          <w:tcPr>
            <w:tcW w:w="1134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шт.</w:t>
            </w:r>
          </w:p>
        </w:tc>
        <w:tc>
          <w:tcPr>
            <w:tcW w:w="1134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092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5323F" w:rsidRPr="00C5323F" w:rsidTr="00B96EA5">
        <w:tc>
          <w:tcPr>
            <w:tcW w:w="675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5103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Замена уплотнительной резинки </w:t>
            </w:r>
          </w:p>
        </w:tc>
        <w:tc>
          <w:tcPr>
            <w:tcW w:w="1134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п.м</w:t>
            </w:r>
            <w:proofErr w:type="spellEnd"/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092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5323F" w:rsidRPr="00C5323F" w:rsidTr="00B96E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Замена ответной планки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5323F" w:rsidRPr="00C5323F" w:rsidTr="00B96E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Замена ручки оконной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5323F" w:rsidRPr="00C5323F" w:rsidTr="00B96E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Замена(установка) доводчика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5323F" w:rsidRPr="00C5323F" w:rsidTr="00B96E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Замена личины замка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C5323F" w:rsidRPr="00C5323F" w:rsidRDefault="00C5323F" w:rsidP="00C5323F">
      <w:pPr>
        <w:tabs>
          <w:tab w:val="left" w:pos="709"/>
        </w:tabs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C5323F" w:rsidRPr="00C5323F" w:rsidRDefault="00C5323F" w:rsidP="00C5323F">
      <w:pPr>
        <w:tabs>
          <w:tab w:val="left" w:pos="709"/>
        </w:tabs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5323F">
        <w:rPr>
          <w:rFonts w:ascii="Times New Roman" w:eastAsia="Times New Roman" w:hAnsi="Times New Roman" w:cs="Times New Roman"/>
          <w:sz w:val="20"/>
          <w:szCs w:val="20"/>
          <w:lang w:eastAsia="ar-SA"/>
        </w:rPr>
        <w:t>*-стоимость ремонтных работ включает в себя стоимость использованных материалов.</w:t>
      </w:r>
    </w:p>
    <w:p w:rsidR="00C5323F" w:rsidRPr="00C5323F" w:rsidRDefault="00C5323F" w:rsidP="00C532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C5323F" w:rsidRPr="00C5323F" w:rsidRDefault="00C5323F" w:rsidP="00C532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5323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ЗАКАЗЧИК</w:t>
      </w:r>
      <w:r w:rsidRPr="00C5323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  <w:t xml:space="preserve">                                                                                   ПОДРЯДЧИК                                                                                                                                         </w:t>
      </w:r>
      <w:r w:rsidRPr="00C5323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Генеральный директор                                                                    </w:t>
      </w:r>
    </w:p>
    <w:p w:rsidR="00C5323F" w:rsidRPr="00C5323F" w:rsidRDefault="00C5323F" w:rsidP="00C532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5323F">
        <w:rPr>
          <w:rFonts w:ascii="Times New Roman" w:eastAsia="Times New Roman" w:hAnsi="Times New Roman" w:cs="Times New Roman"/>
          <w:sz w:val="24"/>
          <w:szCs w:val="24"/>
          <w:lang w:eastAsia="zh-CN"/>
        </w:rPr>
        <w:t>ОАО «</w:t>
      </w:r>
      <w:proofErr w:type="spellStart"/>
      <w:r w:rsidRPr="00C5323F">
        <w:rPr>
          <w:rFonts w:ascii="Times New Roman" w:eastAsia="Times New Roman" w:hAnsi="Times New Roman" w:cs="Times New Roman"/>
          <w:sz w:val="24"/>
          <w:szCs w:val="24"/>
          <w:lang w:eastAsia="zh-CN"/>
        </w:rPr>
        <w:t>Славнефть</w:t>
      </w:r>
      <w:proofErr w:type="spellEnd"/>
      <w:r w:rsidRPr="00C5323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-ЯНОС»                                                               </w:t>
      </w:r>
    </w:p>
    <w:p w:rsidR="00C5323F" w:rsidRPr="00C5323F" w:rsidRDefault="00C5323F" w:rsidP="00C532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5323F" w:rsidRPr="00C5323F" w:rsidRDefault="00C5323F" w:rsidP="00C532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5323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________________    Н.В. Карпов                                                    _________________                                                                                   </w:t>
      </w:r>
    </w:p>
    <w:p w:rsidR="00C5323F" w:rsidRPr="00C5323F" w:rsidRDefault="00C5323F" w:rsidP="00C5323F">
      <w:pPr>
        <w:pageBreakBefore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lang w:eastAsia="ar-SA"/>
        </w:rPr>
      </w:pPr>
      <w:r w:rsidRPr="00C5323F">
        <w:rPr>
          <w:rFonts w:ascii="Times New Roman" w:eastAsia="Times New Roman" w:hAnsi="Times New Roman" w:cs="Times New Roman"/>
          <w:b/>
          <w:sz w:val="20"/>
          <w:lang w:eastAsia="ar-SA"/>
        </w:rPr>
        <w:lastRenderedPageBreak/>
        <w:t>ПРИЛОЖЕНИЕ № 5</w:t>
      </w:r>
    </w:p>
    <w:p w:rsidR="00C5323F" w:rsidRPr="00C5323F" w:rsidRDefault="00C5323F" w:rsidP="00C5323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lang w:eastAsia="ar-SA"/>
        </w:rPr>
      </w:pPr>
      <w:proofErr w:type="gramStart"/>
      <w:r w:rsidRPr="00C5323F">
        <w:rPr>
          <w:rFonts w:ascii="Times New Roman" w:eastAsia="Times New Roman" w:hAnsi="Times New Roman" w:cs="Times New Roman"/>
          <w:sz w:val="20"/>
          <w:lang w:eastAsia="ar-SA"/>
        </w:rPr>
        <w:t>к  Договору</w:t>
      </w:r>
      <w:proofErr w:type="gramEnd"/>
      <w:r w:rsidRPr="00C5323F">
        <w:rPr>
          <w:rFonts w:ascii="Times New Roman" w:eastAsia="Times New Roman" w:hAnsi="Times New Roman" w:cs="Times New Roman"/>
          <w:sz w:val="20"/>
          <w:lang w:eastAsia="ar-SA"/>
        </w:rPr>
        <w:t xml:space="preserve"> №__________ от «__» _________ 201__г.</w:t>
      </w:r>
    </w:p>
    <w:p w:rsidR="00C5323F" w:rsidRPr="00C5323F" w:rsidRDefault="00C5323F" w:rsidP="00C5323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lang w:eastAsia="ar-SA"/>
        </w:rPr>
      </w:pPr>
    </w:p>
    <w:p w:rsidR="00C5323F" w:rsidRPr="00C5323F" w:rsidRDefault="00C5323F" w:rsidP="00C5323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5323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Акт сдачи-приемки выполненных работ</w:t>
      </w:r>
    </w:p>
    <w:p w:rsidR="00C5323F" w:rsidRPr="00C5323F" w:rsidRDefault="00C5323F" w:rsidP="00C5323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C5323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 проекту Договору №___ от «___</w:t>
      </w:r>
      <w:proofErr w:type="gramStart"/>
      <w:r w:rsidRPr="00C5323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_»_</w:t>
      </w:r>
      <w:proofErr w:type="gramEnd"/>
      <w:r w:rsidRPr="00C5323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_________201__г.</w:t>
      </w:r>
    </w:p>
    <w:p w:rsidR="00C5323F" w:rsidRPr="00C5323F" w:rsidRDefault="00C5323F" w:rsidP="00C5323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C5323F" w:rsidRPr="00C5323F" w:rsidRDefault="00C5323F" w:rsidP="00C5323F">
      <w:pPr>
        <w:suppressAutoHyphens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ar-SA"/>
        </w:rPr>
      </w:pPr>
      <w:r w:rsidRPr="00C5323F">
        <w:rPr>
          <w:rFonts w:ascii="Times New Roman" w:eastAsia="Times New Roman" w:hAnsi="Times New Roman" w:cs="Times New Roman"/>
          <w:lang w:eastAsia="ar-SA"/>
        </w:rPr>
        <w:t>ОАО "</w:t>
      </w:r>
      <w:proofErr w:type="spellStart"/>
      <w:r w:rsidRPr="00C5323F">
        <w:rPr>
          <w:rFonts w:ascii="Times New Roman" w:eastAsia="Times New Roman" w:hAnsi="Times New Roman" w:cs="Times New Roman"/>
          <w:lang w:eastAsia="ar-SA"/>
        </w:rPr>
        <w:t>Славнефть</w:t>
      </w:r>
      <w:proofErr w:type="spellEnd"/>
      <w:r w:rsidRPr="00C5323F">
        <w:rPr>
          <w:rFonts w:ascii="Times New Roman" w:eastAsia="Times New Roman" w:hAnsi="Times New Roman" w:cs="Times New Roman"/>
          <w:lang w:eastAsia="ar-SA"/>
        </w:rPr>
        <w:t>-ЯНОС", именуемое в дальнейшем ЗАКАЗЧИК, в лице _______________, действующего  не основании__________________________ , с одной стороны и __________________ в лице  ____________________________, действующего на основании Устава, именуемое в дальнейшем ПОДРЯДЧИК, с</w:t>
      </w:r>
      <w:r w:rsidRPr="00C5323F">
        <w:rPr>
          <w:rFonts w:ascii="Times New Roman" w:eastAsia="Times New Roman" w:hAnsi="Times New Roman" w:cs="Times New Roman"/>
          <w:i/>
          <w:lang w:eastAsia="ar-SA"/>
        </w:rPr>
        <w:t xml:space="preserve"> </w:t>
      </w:r>
      <w:r w:rsidRPr="00C5323F">
        <w:rPr>
          <w:rFonts w:ascii="Times New Roman" w:eastAsia="Times New Roman" w:hAnsi="Times New Roman" w:cs="Times New Roman"/>
          <w:lang w:eastAsia="ar-SA"/>
        </w:rPr>
        <w:t>другой стороны, составили настоящий акт в подтверждение того, что в соответствии с условиями проекта Договора № ____ от «___»________________201__г., ПОДРЯДЧИК выполнил по заданию ЗАКАЗЧИКА в ____________ месяце 201__г. следующие работы:</w:t>
      </w:r>
    </w:p>
    <w:p w:rsidR="00C5323F" w:rsidRPr="00C5323F" w:rsidRDefault="00C5323F" w:rsidP="00C532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276"/>
        <w:gridCol w:w="1134"/>
        <w:gridCol w:w="1417"/>
        <w:gridCol w:w="567"/>
        <w:gridCol w:w="1276"/>
        <w:gridCol w:w="1701"/>
        <w:gridCol w:w="709"/>
        <w:gridCol w:w="708"/>
        <w:gridCol w:w="1099"/>
      </w:tblGrid>
      <w:tr w:rsidR="00C5323F" w:rsidRPr="00C5323F" w:rsidTr="00B96EA5">
        <w:tc>
          <w:tcPr>
            <w:tcW w:w="392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№П/П</w:t>
            </w:r>
          </w:p>
        </w:tc>
        <w:tc>
          <w:tcPr>
            <w:tcW w:w="5670" w:type="dxa"/>
            <w:gridSpan w:val="5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Наименование работы</w:t>
            </w:r>
          </w:p>
        </w:tc>
        <w:tc>
          <w:tcPr>
            <w:tcW w:w="4217" w:type="dxa"/>
            <w:gridSpan w:val="4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Наименование, используемых подрядчиком материалов и услуг</w:t>
            </w:r>
          </w:p>
        </w:tc>
      </w:tr>
      <w:tr w:rsidR="00C5323F" w:rsidRPr="00C5323F" w:rsidTr="00B96EA5">
        <w:tc>
          <w:tcPr>
            <w:tcW w:w="392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Цех</w:t>
            </w:r>
          </w:p>
        </w:tc>
        <w:tc>
          <w:tcPr>
            <w:tcW w:w="1134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Объект</w:t>
            </w:r>
          </w:p>
        </w:tc>
        <w:tc>
          <w:tcPr>
            <w:tcW w:w="1417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Вид работ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Стоимость (в руб. без НДС)</w:t>
            </w:r>
          </w:p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Кол-во</w:t>
            </w:r>
          </w:p>
        </w:tc>
        <w:tc>
          <w:tcPr>
            <w:tcW w:w="708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Цена</w:t>
            </w:r>
          </w:p>
        </w:tc>
        <w:tc>
          <w:tcPr>
            <w:tcW w:w="1099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Стоимо-сть</w:t>
            </w:r>
            <w:proofErr w:type="spellEnd"/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(руб.) без НДС</w:t>
            </w:r>
          </w:p>
        </w:tc>
      </w:tr>
      <w:tr w:rsidR="00C5323F" w:rsidRPr="00C5323F" w:rsidTr="00B96EA5">
        <w:trPr>
          <w:trHeight w:val="275"/>
        </w:trPr>
        <w:tc>
          <w:tcPr>
            <w:tcW w:w="392" w:type="dxa"/>
            <w:vMerge w:val="restart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99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323F" w:rsidRPr="00C5323F" w:rsidTr="00B96EA5">
        <w:trPr>
          <w:trHeight w:val="275"/>
        </w:trPr>
        <w:tc>
          <w:tcPr>
            <w:tcW w:w="392" w:type="dxa"/>
            <w:vMerge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99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323F" w:rsidRPr="00C5323F" w:rsidTr="00B96EA5">
        <w:trPr>
          <w:trHeight w:val="275"/>
        </w:trPr>
        <w:tc>
          <w:tcPr>
            <w:tcW w:w="392" w:type="dxa"/>
            <w:vMerge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99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323F" w:rsidRPr="00C5323F" w:rsidTr="00B96EA5">
        <w:trPr>
          <w:trHeight w:val="350"/>
        </w:trPr>
        <w:tc>
          <w:tcPr>
            <w:tcW w:w="392" w:type="dxa"/>
            <w:vMerge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99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323F" w:rsidRPr="00C5323F" w:rsidTr="00B96EA5">
        <w:trPr>
          <w:trHeight w:val="275"/>
        </w:trPr>
        <w:tc>
          <w:tcPr>
            <w:tcW w:w="392" w:type="dxa"/>
            <w:vMerge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18" w:type="dxa"/>
            <w:gridSpan w:val="3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Итого материалов</w:t>
            </w:r>
          </w:p>
        </w:tc>
        <w:tc>
          <w:tcPr>
            <w:tcW w:w="1099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323F" w:rsidRPr="00C5323F" w:rsidTr="00B96EA5">
        <w:trPr>
          <w:trHeight w:val="275"/>
        </w:trPr>
        <w:tc>
          <w:tcPr>
            <w:tcW w:w="392" w:type="dxa"/>
            <w:vMerge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18" w:type="dxa"/>
            <w:gridSpan w:val="3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Транспортные затраты (__% от стоимости материалов)</w:t>
            </w:r>
          </w:p>
        </w:tc>
        <w:tc>
          <w:tcPr>
            <w:tcW w:w="1099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323F" w:rsidRPr="00C5323F" w:rsidTr="00B96EA5">
        <w:tc>
          <w:tcPr>
            <w:tcW w:w="392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88" w:type="dxa"/>
            <w:gridSpan w:val="8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Итого по п.1(Общая стоимость работ, материалов, услуг и транспортных затрат без НДС)</w:t>
            </w:r>
          </w:p>
        </w:tc>
        <w:tc>
          <w:tcPr>
            <w:tcW w:w="1099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323F" w:rsidRPr="00C5323F" w:rsidTr="00B96EA5">
        <w:tc>
          <w:tcPr>
            <w:tcW w:w="1668" w:type="dxa"/>
            <w:gridSpan w:val="2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Итого  по акту (без НДС)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Стоимость выполненных работ </w:t>
            </w:r>
          </w:p>
        </w:tc>
        <w:tc>
          <w:tcPr>
            <w:tcW w:w="1276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18" w:type="dxa"/>
            <w:gridSpan w:val="3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Стоимость услуг, материалов  и транспортных затрат</w:t>
            </w:r>
          </w:p>
        </w:tc>
        <w:tc>
          <w:tcPr>
            <w:tcW w:w="1099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C5323F" w:rsidRPr="00C5323F" w:rsidRDefault="00C5323F" w:rsidP="00C532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5323F" w:rsidRPr="00C5323F" w:rsidRDefault="00C5323F" w:rsidP="00C532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5323F" w:rsidRPr="00C5323F" w:rsidRDefault="00C5323F" w:rsidP="00C532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5323F">
        <w:rPr>
          <w:rFonts w:ascii="Times New Roman" w:eastAsia="Times New Roman" w:hAnsi="Times New Roman" w:cs="Times New Roman"/>
          <w:lang w:eastAsia="ar-SA"/>
        </w:rPr>
        <w:t>Итого общая стоимость работ со стоимостью материалов за____________ месяц составляет _______ руб. ____ коп. (сумма прописью) без НДС.</w:t>
      </w:r>
    </w:p>
    <w:p w:rsidR="00C5323F" w:rsidRPr="00C5323F" w:rsidRDefault="00C5323F" w:rsidP="00C532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5323F">
        <w:rPr>
          <w:rFonts w:ascii="Times New Roman" w:eastAsia="Times New Roman" w:hAnsi="Times New Roman" w:cs="Times New Roman"/>
          <w:lang w:eastAsia="ar-SA"/>
        </w:rPr>
        <w:t xml:space="preserve"> НДС по ставке ___ составляет _______ руб. ____ коп. (сумма прописью). </w:t>
      </w:r>
    </w:p>
    <w:p w:rsidR="00C5323F" w:rsidRPr="00C5323F" w:rsidRDefault="00C5323F" w:rsidP="00C532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5323F">
        <w:rPr>
          <w:rFonts w:ascii="Times New Roman" w:eastAsia="Times New Roman" w:hAnsi="Times New Roman" w:cs="Times New Roman"/>
          <w:lang w:eastAsia="ar-SA"/>
        </w:rPr>
        <w:t xml:space="preserve">Итого стоимость работ с НДС составляет _______ руб.____ коп. (сумма прописью) </w:t>
      </w:r>
    </w:p>
    <w:p w:rsidR="00C5323F" w:rsidRPr="00C5323F" w:rsidRDefault="00C5323F" w:rsidP="00C532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C5323F" w:rsidRPr="00C5323F" w:rsidRDefault="00C5323F" w:rsidP="00C532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C5323F" w:rsidRPr="00C5323F" w:rsidRDefault="00C5323F" w:rsidP="00C5323F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ar-SA"/>
        </w:rPr>
      </w:pPr>
      <w:r w:rsidRPr="00C5323F">
        <w:rPr>
          <w:rFonts w:ascii="Times New Roman" w:eastAsia="Times New Roman" w:hAnsi="Times New Roman" w:cs="Times New Roman"/>
          <w:b/>
          <w:lang w:eastAsia="ar-SA"/>
        </w:rPr>
        <w:t>ЗАКАЗЧИК</w:t>
      </w:r>
      <w:r w:rsidRPr="00C5323F">
        <w:rPr>
          <w:rFonts w:ascii="Times New Roman" w:eastAsia="Times New Roman" w:hAnsi="Times New Roman" w:cs="Times New Roman"/>
          <w:b/>
          <w:lang w:eastAsia="ar-SA"/>
        </w:rPr>
        <w:tab/>
      </w:r>
      <w:r w:rsidRPr="00C5323F">
        <w:rPr>
          <w:rFonts w:ascii="Times New Roman" w:eastAsia="Times New Roman" w:hAnsi="Times New Roman" w:cs="Times New Roman"/>
          <w:lang w:eastAsia="ar-SA"/>
        </w:rPr>
        <w:tab/>
      </w:r>
      <w:r w:rsidRPr="00C5323F">
        <w:rPr>
          <w:rFonts w:ascii="Times New Roman" w:eastAsia="Times New Roman" w:hAnsi="Times New Roman" w:cs="Times New Roman"/>
          <w:lang w:eastAsia="ar-SA"/>
        </w:rPr>
        <w:tab/>
      </w:r>
      <w:r w:rsidRPr="00C5323F">
        <w:rPr>
          <w:rFonts w:ascii="Times New Roman" w:eastAsia="Times New Roman" w:hAnsi="Times New Roman" w:cs="Times New Roman"/>
          <w:lang w:eastAsia="ar-SA"/>
        </w:rPr>
        <w:tab/>
      </w:r>
      <w:r w:rsidRPr="00C5323F">
        <w:rPr>
          <w:rFonts w:ascii="Times New Roman" w:eastAsia="Times New Roman" w:hAnsi="Times New Roman" w:cs="Times New Roman"/>
          <w:lang w:eastAsia="ar-SA"/>
        </w:rPr>
        <w:tab/>
      </w:r>
      <w:r w:rsidRPr="00C5323F">
        <w:rPr>
          <w:rFonts w:ascii="Times New Roman" w:eastAsia="Times New Roman" w:hAnsi="Times New Roman" w:cs="Times New Roman"/>
          <w:lang w:eastAsia="ar-SA"/>
        </w:rPr>
        <w:tab/>
        <w:t xml:space="preserve">          </w:t>
      </w:r>
      <w:r w:rsidRPr="00C5323F">
        <w:rPr>
          <w:rFonts w:ascii="Times New Roman" w:eastAsia="Times New Roman" w:hAnsi="Times New Roman" w:cs="Times New Roman"/>
          <w:b/>
          <w:lang w:eastAsia="ar-SA"/>
        </w:rPr>
        <w:t>ПОДРЯДЧИК</w:t>
      </w:r>
    </w:p>
    <w:p w:rsidR="00C5323F" w:rsidRPr="00C5323F" w:rsidRDefault="00C5323F" w:rsidP="00C5323F">
      <w:pPr>
        <w:tabs>
          <w:tab w:val="left" w:pos="709"/>
        </w:tabs>
        <w:suppressAutoHyphens/>
        <w:spacing w:after="0" w:line="240" w:lineRule="auto"/>
        <w:ind w:left="709" w:hanging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5323F">
        <w:rPr>
          <w:rFonts w:ascii="Times New Roman" w:eastAsia="Times New Roman" w:hAnsi="Times New Roman" w:cs="Times New Roman"/>
          <w:lang w:eastAsia="ar-SA"/>
        </w:rPr>
        <w:t xml:space="preserve">             ____________</w:t>
      </w:r>
      <w:r w:rsidRPr="00C5323F">
        <w:rPr>
          <w:rFonts w:ascii="Times New Roman" w:eastAsia="Times New Roman" w:hAnsi="Times New Roman" w:cs="Times New Roman"/>
          <w:lang w:eastAsia="ar-SA"/>
        </w:rPr>
        <w:tab/>
      </w:r>
      <w:r w:rsidRPr="00C5323F">
        <w:rPr>
          <w:rFonts w:ascii="Times New Roman" w:eastAsia="Times New Roman" w:hAnsi="Times New Roman" w:cs="Times New Roman"/>
          <w:lang w:eastAsia="ar-SA"/>
        </w:rPr>
        <w:tab/>
      </w:r>
      <w:r w:rsidRPr="00C5323F">
        <w:rPr>
          <w:rFonts w:ascii="Times New Roman" w:eastAsia="Times New Roman" w:hAnsi="Times New Roman" w:cs="Times New Roman"/>
          <w:lang w:eastAsia="ar-SA"/>
        </w:rPr>
        <w:tab/>
        <w:t xml:space="preserve">                                       ___________</w:t>
      </w:r>
    </w:p>
    <w:p w:rsidR="00C5323F" w:rsidRPr="00C5323F" w:rsidRDefault="00C5323F" w:rsidP="00C5323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</w:p>
    <w:p w:rsidR="00C5323F" w:rsidRPr="00C5323F" w:rsidRDefault="00C5323F" w:rsidP="00C5323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</w:p>
    <w:p w:rsidR="00C5323F" w:rsidRPr="00C5323F" w:rsidRDefault="00C5323F" w:rsidP="00C5323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</w:p>
    <w:p w:rsidR="00C5323F" w:rsidRPr="00C5323F" w:rsidRDefault="00C5323F" w:rsidP="00C5323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proofErr w:type="gramStart"/>
      <w:r w:rsidRPr="00C5323F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Форма  согласована</w:t>
      </w:r>
      <w:proofErr w:type="gramEnd"/>
    </w:p>
    <w:p w:rsidR="00C5323F" w:rsidRPr="00C5323F" w:rsidRDefault="00C5323F" w:rsidP="00C5323F">
      <w:pPr>
        <w:suppressAutoHyphens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4931"/>
        <w:gridCol w:w="5119"/>
      </w:tblGrid>
      <w:tr w:rsidR="00C5323F" w:rsidRPr="00C5323F" w:rsidTr="00B96EA5">
        <w:tc>
          <w:tcPr>
            <w:tcW w:w="5204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ЗАКАЗЧИК</w:t>
            </w:r>
            <w:r w:rsidRPr="00C532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ab/>
            </w:r>
            <w:r w:rsidRPr="00C532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ab/>
            </w:r>
            <w:r w:rsidRPr="00C532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ab/>
            </w:r>
            <w:r w:rsidRPr="00C532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ab/>
            </w:r>
          </w:p>
        </w:tc>
        <w:tc>
          <w:tcPr>
            <w:tcW w:w="5204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ПОДРЯДЧИК</w:t>
            </w:r>
          </w:p>
        </w:tc>
      </w:tr>
      <w:tr w:rsidR="00C5323F" w:rsidRPr="00C5323F" w:rsidTr="00B96EA5">
        <w:tc>
          <w:tcPr>
            <w:tcW w:w="5204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Генеральный директор</w:t>
            </w:r>
          </w:p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ОАО «</w:t>
            </w:r>
            <w:proofErr w:type="spellStart"/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Славнефть</w:t>
            </w:r>
            <w:proofErr w:type="spellEnd"/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-ЯНОС»</w:t>
            </w:r>
          </w:p>
        </w:tc>
        <w:tc>
          <w:tcPr>
            <w:tcW w:w="5204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C5323F" w:rsidRPr="00C5323F" w:rsidTr="00B96EA5">
        <w:tc>
          <w:tcPr>
            <w:tcW w:w="5204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____________________Н.В.</w:t>
            </w:r>
            <w:r w:rsidR="001033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Карпов</w:t>
            </w:r>
          </w:p>
        </w:tc>
        <w:tc>
          <w:tcPr>
            <w:tcW w:w="5204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____________________________________</w:t>
            </w:r>
          </w:p>
        </w:tc>
      </w:tr>
      <w:tr w:rsidR="00C5323F" w:rsidRPr="00C5323F" w:rsidTr="00B96EA5">
        <w:tc>
          <w:tcPr>
            <w:tcW w:w="5204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М.П.</w:t>
            </w:r>
          </w:p>
        </w:tc>
        <w:tc>
          <w:tcPr>
            <w:tcW w:w="5204" w:type="dxa"/>
            <w:shd w:val="clear" w:color="auto" w:fill="auto"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532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М.П.</w:t>
            </w:r>
          </w:p>
        </w:tc>
      </w:tr>
    </w:tbl>
    <w:p w:rsidR="00C5323F" w:rsidRPr="00C5323F" w:rsidRDefault="00C5323F" w:rsidP="00C5323F">
      <w:pPr>
        <w:suppressAutoHyphens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C5323F" w:rsidRPr="00C5323F" w:rsidSect="00DA4829">
          <w:footerReference w:type="default" r:id="rId5"/>
          <w:pgSz w:w="11905" w:h="16837"/>
          <w:pgMar w:top="720" w:right="720" w:bottom="720" w:left="993" w:header="720" w:footer="720" w:gutter="0"/>
          <w:cols w:space="720"/>
          <w:docGrid w:linePitch="360"/>
        </w:sectPr>
      </w:pPr>
    </w:p>
    <w:p w:rsidR="00C5323F" w:rsidRPr="00C5323F" w:rsidRDefault="00C5323F" w:rsidP="00C5323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</w:p>
    <w:p w:rsidR="00C5323F" w:rsidRPr="00C5323F" w:rsidRDefault="00C5323F" w:rsidP="00C5323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x-none"/>
        </w:rPr>
      </w:pPr>
    </w:p>
    <w:p w:rsidR="00C5323F" w:rsidRPr="00C5323F" w:rsidRDefault="00C5323F" w:rsidP="00C5323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x-none"/>
        </w:rPr>
      </w:pPr>
    </w:p>
    <w:tbl>
      <w:tblPr>
        <w:tblW w:w="14260" w:type="dxa"/>
        <w:tblInd w:w="108" w:type="dxa"/>
        <w:tblLook w:val="04A0" w:firstRow="1" w:lastRow="0" w:firstColumn="1" w:lastColumn="0" w:noHBand="0" w:noVBand="1"/>
      </w:tblPr>
      <w:tblGrid>
        <w:gridCol w:w="610"/>
        <w:gridCol w:w="6346"/>
        <w:gridCol w:w="2390"/>
        <w:gridCol w:w="2259"/>
        <w:gridCol w:w="2655"/>
      </w:tblGrid>
      <w:tr w:rsidR="00C5323F" w:rsidRPr="00C5323F" w:rsidTr="00B96EA5">
        <w:trPr>
          <w:trHeight w:val="315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23F" w:rsidRPr="00C5323F" w:rsidRDefault="00C5323F" w:rsidP="00C5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23F" w:rsidRPr="00C5323F" w:rsidRDefault="00C5323F" w:rsidP="00C5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23F" w:rsidRPr="00C5323F" w:rsidRDefault="00C5323F" w:rsidP="00C5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23F" w:rsidRPr="00C5323F" w:rsidRDefault="00C5323F" w:rsidP="00C5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23F" w:rsidRPr="00C5323F" w:rsidRDefault="00C5323F" w:rsidP="00C5323F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zh-CN"/>
              </w:rPr>
            </w:pPr>
            <w:r w:rsidRPr="00C532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Приложение №  6</w:t>
            </w:r>
          </w:p>
        </w:tc>
      </w:tr>
      <w:tr w:rsidR="00C5323F" w:rsidRPr="00C5323F" w:rsidTr="00B96EA5">
        <w:trPr>
          <w:trHeight w:val="276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23F" w:rsidRPr="00C5323F" w:rsidRDefault="00C5323F" w:rsidP="00C532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23F" w:rsidRPr="00C5323F" w:rsidRDefault="00C5323F" w:rsidP="00C5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23F" w:rsidRPr="00C5323F" w:rsidRDefault="00C5323F" w:rsidP="00C5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23F" w:rsidRPr="00C5323F" w:rsidRDefault="00C5323F" w:rsidP="00C5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23F" w:rsidRPr="00C5323F" w:rsidRDefault="00C5323F" w:rsidP="00C53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C532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к Договору №__________ от «__» _________ 2018 г.</w:t>
            </w:r>
          </w:p>
        </w:tc>
      </w:tr>
      <w:tr w:rsidR="00C5323F" w:rsidRPr="00C5323F" w:rsidTr="00B96EA5">
        <w:trPr>
          <w:trHeight w:val="276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23F" w:rsidRPr="00C5323F" w:rsidRDefault="00C5323F" w:rsidP="00C532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23F" w:rsidRPr="00C5323F" w:rsidRDefault="00C5323F" w:rsidP="00C5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23F" w:rsidRPr="00C5323F" w:rsidRDefault="00C5323F" w:rsidP="00C5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23F" w:rsidRPr="00C5323F" w:rsidRDefault="00C5323F" w:rsidP="00C5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23F" w:rsidRPr="00C5323F" w:rsidRDefault="00C5323F" w:rsidP="00C5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323F" w:rsidRPr="00C5323F" w:rsidTr="00B96EA5">
        <w:trPr>
          <w:trHeight w:val="315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23F" w:rsidRPr="00C5323F" w:rsidRDefault="00C5323F" w:rsidP="00C5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23F" w:rsidRPr="00C5323F" w:rsidRDefault="00C5323F" w:rsidP="00C5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23F" w:rsidRPr="00C5323F" w:rsidRDefault="00C5323F" w:rsidP="00C5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23F" w:rsidRPr="00C5323F" w:rsidRDefault="00C5323F" w:rsidP="00C5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23F" w:rsidRPr="00C5323F" w:rsidRDefault="00C5323F" w:rsidP="00C5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323F" w:rsidRPr="00C5323F" w:rsidTr="00B96EA5">
        <w:trPr>
          <w:trHeight w:val="1404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ШКАЛА ШТРАФНЫХ САНКЦИЙ </w:t>
            </w:r>
          </w:p>
        </w:tc>
      </w:tr>
      <w:tr w:rsidR="00C5323F" w:rsidRPr="00C5323F" w:rsidTr="00B96EA5">
        <w:trPr>
          <w:trHeight w:val="300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C532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п.п</w:t>
            </w:r>
            <w:proofErr w:type="spellEnd"/>
            <w:r w:rsidRPr="00C532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Нарушение</w:t>
            </w:r>
          </w:p>
        </w:tc>
        <w:tc>
          <w:tcPr>
            <w:tcW w:w="7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Цена договора с учетом НДС, тыс. руб.</w:t>
            </w:r>
          </w:p>
        </w:tc>
      </w:tr>
      <w:tr w:rsidR="00C5323F" w:rsidRPr="00C5323F" w:rsidTr="00B96EA5">
        <w:trPr>
          <w:trHeight w:val="600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≤10 000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10 000-</w:t>
            </w:r>
            <w:r w:rsidRPr="00C532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50 000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&gt;50 000</w:t>
            </w:r>
          </w:p>
        </w:tc>
      </w:tr>
      <w:tr w:rsidR="00C5323F" w:rsidRPr="00C5323F" w:rsidTr="00B96EA5">
        <w:trPr>
          <w:trHeight w:val="675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 штрафа, взыскиваемого с Подрядчика за каждое выявленное  нарушение (тыс. руб.)</w:t>
            </w:r>
          </w:p>
        </w:tc>
      </w:tr>
      <w:tr w:rsidR="00C5323F" w:rsidRPr="00C5323F" w:rsidTr="00B96EA5">
        <w:trPr>
          <w:trHeight w:val="31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532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532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532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532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532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C5323F" w:rsidRPr="00C5323F" w:rsidTr="00B96EA5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Механическое повреждение подземных и (или) наземных коммуникаций расположенных на территории Заказчика,  произошедшее по вине Подрядчика</w:t>
            </w: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</w:t>
            </w:r>
          </w:p>
        </w:tc>
      </w:tr>
      <w:tr w:rsidR="00C5323F" w:rsidRPr="00C5323F" w:rsidTr="00B96EA5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не приведшие к отключению </w:t>
            </w:r>
            <w:proofErr w:type="spellStart"/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энергопотребителей</w:t>
            </w:r>
            <w:proofErr w:type="spellEnd"/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</w:tr>
      <w:tr w:rsidR="00C5323F" w:rsidRPr="00C5323F" w:rsidTr="001033DE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приведшие к отключению </w:t>
            </w:r>
            <w:proofErr w:type="spellStart"/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энергопотребителей</w:t>
            </w:r>
            <w:proofErr w:type="spellEnd"/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</w:tr>
      <w:tr w:rsidR="00C5323F" w:rsidRPr="00C5323F" w:rsidTr="001033DE">
        <w:trPr>
          <w:trHeight w:val="79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Самовольное подключение электроустановок Подрядчика к электрическим сетям и трансформаторным подстанциям Заказчика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</w:tr>
      <w:tr w:rsidR="00C5323F" w:rsidRPr="00C5323F" w:rsidTr="001033DE">
        <w:trPr>
          <w:trHeight w:val="79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Нахождение на территории Заказчика физического лица привлеченного Подрядчиком для выполнения Работ, на основании гражданско-правового договора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</w:tr>
      <w:tr w:rsidR="00C5323F" w:rsidRPr="00C5323F" w:rsidTr="00B96EA5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Нахождение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</w:tr>
      <w:tr w:rsidR="00C5323F" w:rsidRPr="00C5323F" w:rsidTr="00B96EA5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Употребления работником Подрядчика алкогольной продукции, наркотических, психотропных, иных одурманивающих веществ, на территории Заказчика. Нахождение работника Подрядчика на территории Заказчика в состоянии алкогольного, наркотического, токсического опьянения.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</w:tr>
      <w:tr w:rsidR="00C5323F" w:rsidRPr="00C5323F" w:rsidTr="00B96EA5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Завоз/пронос (попытка завоза/проноса) работником Подрядчика на территорию Заказчика алкогольной продукции (в том числе пива), наркотических, психотропных веществ.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</w:tr>
      <w:tr w:rsidR="00C5323F" w:rsidRPr="00C5323F" w:rsidTr="00B96EA5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Привлечение Субподрядчика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</w:tr>
      <w:tr w:rsidR="00C5323F" w:rsidRPr="00C5323F" w:rsidTr="00B96EA5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Самовольное возобновление работ, выполнение которых было приостановлено  представителем  Заказчика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</w:tr>
      <w:tr w:rsidR="00C5323F" w:rsidRPr="00C5323F" w:rsidTr="00B96EA5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Непредставление Подрядчиком,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Подрядчика Договором, а также истребованных Заказчиком на основании Договора.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</w:tr>
      <w:tr w:rsidR="00C5323F" w:rsidRPr="00C5323F" w:rsidTr="00B96EA5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Выполнение работ работниками Подрядчика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</w:tr>
      <w:tr w:rsidR="00C5323F" w:rsidRPr="00C5323F" w:rsidTr="001033DE">
        <w:trPr>
          <w:trHeight w:val="1056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Сокрытие Подрядчиком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</w:tr>
      <w:tr w:rsidR="00C5323F" w:rsidRPr="00C5323F" w:rsidTr="001033DE">
        <w:trPr>
          <w:trHeight w:val="79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Неисполнение в установленный срок предписаний Заказчика в области пожарной безопасности, охраны труда, окружающей среды и  промышленной безопасности 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</w:tr>
      <w:tr w:rsidR="00C5323F" w:rsidRPr="00C5323F" w:rsidTr="001033DE">
        <w:trPr>
          <w:trHeight w:val="369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Завоз/пронос (попытка завоза/проноса) работником Подрядчика на территорию Заказчика, хранение, распространение, транспортировка на территории Заказчика:</w:t>
            </w: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РФ;</w:t>
            </w: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</w:tr>
      <w:tr w:rsidR="00C5323F" w:rsidRPr="00C5323F" w:rsidTr="001033DE">
        <w:trPr>
          <w:trHeight w:val="211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</w:tr>
      <w:tr w:rsidR="00C5323F" w:rsidRPr="00C5323F" w:rsidTr="001033DE">
        <w:trPr>
          <w:trHeight w:val="819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Выполнение работ работниками Подрядчика со следующими нарушениями:</w:t>
            </w: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• 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• 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• проведение работ работниками, не имеющими соответствующего допуска к указанным работам, неаттестованными или не прошедшими проверку знаний и/или инструктаж;</w:t>
            </w: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• 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• отсутствие у исполнителей работ либо неприменение ими специальной одежды, специальной обуви и других СИЗ, необходимых при проведении конкретного вида работ;</w:t>
            </w: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• 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• 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</w:tr>
      <w:tr w:rsidR="00C5323F" w:rsidRPr="00C5323F" w:rsidTr="001033DE">
        <w:trPr>
          <w:trHeight w:val="184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6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C5323F" w:rsidRPr="00C5323F" w:rsidTr="00B96EA5">
        <w:trPr>
          <w:trHeight w:val="184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инвалидности и/или смерти человека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</w:t>
            </w:r>
          </w:p>
        </w:tc>
      </w:tr>
      <w:tr w:rsidR="00C5323F" w:rsidRPr="00C5323F" w:rsidTr="00B96EA5">
        <w:trPr>
          <w:trHeight w:val="1584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</w:t>
            </w:r>
          </w:p>
        </w:tc>
      </w:tr>
      <w:tr w:rsidR="00C5323F" w:rsidRPr="00C5323F" w:rsidTr="00B96EA5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Разлив нефти, нефтепродуктов, подтоварной воды, кислоты и иных опасных веществ.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</w:tr>
      <w:tr w:rsidR="00C5323F" w:rsidRPr="00C5323F" w:rsidTr="00B96EA5">
        <w:trPr>
          <w:trHeight w:val="1584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Несоблюдение Подрядчиком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</w:tr>
      <w:tr w:rsidR="00C5323F" w:rsidRPr="00C5323F" w:rsidTr="00B96EA5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</w:tr>
      <w:tr w:rsidR="00C5323F" w:rsidRPr="00C5323F" w:rsidTr="001033DE">
        <w:trPr>
          <w:trHeight w:val="148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Передвижения гусеничной техники своим ходом по дорогам с </w:t>
            </w:r>
            <w:proofErr w:type="spellStart"/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асфальто</w:t>
            </w:r>
            <w:proofErr w:type="spellEnd"/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-бетонным и щебеночно-гравийным покрытием.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</w:tr>
      <w:tr w:rsidR="00C5323F" w:rsidRPr="00C5323F" w:rsidTr="001033DE">
        <w:trPr>
          <w:trHeight w:val="159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Нарушение работником Подрядчика Правил дорожного движения, маршрута движения транспорта (передвижение по дорогам и подъездным путям, не указанным в разрешении на перевозку крупногабаритных и(или) тяжеловесных грузов).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</w:tr>
      <w:tr w:rsidR="00C5323F" w:rsidRPr="00C5323F" w:rsidTr="001033DE">
        <w:trPr>
          <w:trHeight w:val="276"/>
        </w:trPr>
        <w:tc>
          <w:tcPr>
            <w:tcW w:w="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63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323F" w:rsidRPr="00C5323F" w:rsidTr="00B96EA5">
        <w:trPr>
          <w:trHeight w:val="270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23F" w:rsidRPr="00C5323F" w:rsidRDefault="00C5323F" w:rsidP="00C5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23F" w:rsidRPr="00C5323F" w:rsidRDefault="00C5323F" w:rsidP="00C5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23F" w:rsidRPr="00C5323F" w:rsidRDefault="00C5323F" w:rsidP="00C5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23F" w:rsidRPr="00C5323F" w:rsidRDefault="00C5323F" w:rsidP="00C5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23F" w:rsidRPr="00C5323F" w:rsidRDefault="00C5323F" w:rsidP="00C5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323F" w:rsidRPr="00C5323F" w:rsidTr="00B96EA5">
        <w:trPr>
          <w:trHeight w:val="300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23F" w:rsidRPr="00C5323F" w:rsidRDefault="00C5323F" w:rsidP="00C532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Примечания:</w:t>
            </w:r>
          </w:p>
        </w:tc>
      </w:tr>
      <w:tr w:rsidR="00C5323F" w:rsidRPr="00C5323F" w:rsidTr="00B96EA5">
        <w:trPr>
          <w:trHeight w:val="300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 Штраф взыскивается за каждый факт нарушения, если Приложением не предусмотрено иное.</w:t>
            </w:r>
          </w:p>
        </w:tc>
      </w:tr>
      <w:tr w:rsidR="00C5323F" w:rsidRPr="00C5323F" w:rsidTr="00B96EA5">
        <w:trPr>
          <w:trHeight w:val="73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 В случае, если установлено нарушение двумя и более работниками Подрядчика, штраф взыскивается по факту (один факт </w:t>
            </w:r>
            <w:proofErr w:type="gramStart"/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соответствует  нарушению</w:t>
            </w:r>
            <w:proofErr w:type="gramEnd"/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одним работником).    </w:t>
            </w:r>
          </w:p>
        </w:tc>
      </w:tr>
      <w:tr w:rsidR="00C5323F" w:rsidRPr="00C5323F" w:rsidTr="00B96EA5">
        <w:trPr>
          <w:trHeight w:val="49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 Штраф взыскивается сверх иных выплат, уплачиваемых в связи с причинением Заказчику убытков.</w:t>
            </w:r>
          </w:p>
        </w:tc>
      </w:tr>
      <w:tr w:rsidR="00C5323F" w:rsidRPr="00C5323F" w:rsidTr="00B96EA5">
        <w:trPr>
          <w:trHeight w:val="43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 Подрядчик отвечает за нарушения Субподрядчиков, иных третьих лиц, выполняющих работы на объектах, на территории Заказчика,   как за свои собственные.</w:t>
            </w:r>
          </w:p>
        </w:tc>
      </w:tr>
      <w:tr w:rsidR="00C5323F" w:rsidRPr="00C5323F" w:rsidTr="00B96EA5">
        <w:trPr>
          <w:trHeight w:val="67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532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 При выявлении Подрядчиком собственных работников с признаками алкогольного, наркотического или токсического опьянения и выдворения их с территории Заказчика штрафные санкции к Подрядчику не применяются.</w:t>
            </w:r>
          </w:p>
        </w:tc>
      </w:tr>
      <w:tr w:rsidR="00C5323F" w:rsidRPr="00C5323F" w:rsidTr="00B96EA5">
        <w:trPr>
          <w:trHeight w:val="276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23F" w:rsidRPr="00C5323F" w:rsidRDefault="00C5323F" w:rsidP="00C532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C5323F" w:rsidRPr="00C5323F" w:rsidRDefault="00C5323F" w:rsidP="00C532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5323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ЗАКАЗЧИК</w:t>
      </w:r>
      <w:r w:rsidRPr="00C5323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C5323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C5323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C5323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C5323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C5323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  <w:t>ПОДРЯДЧИК</w:t>
      </w:r>
    </w:p>
    <w:p w:rsidR="00C5323F" w:rsidRPr="00C5323F" w:rsidRDefault="00C5323F" w:rsidP="00C532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5323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Генеральный директор </w:t>
      </w:r>
    </w:p>
    <w:p w:rsidR="00C5323F" w:rsidRPr="00C5323F" w:rsidRDefault="00C5323F" w:rsidP="00C532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5323F">
        <w:rPr>
          <w:rFonts w:ascii="Times New Roman" w:eastAsia="Times New Roman" w:hAnsi="Times New Roman" w:cs="Times New Roman"/>
          <w:sz w:val="24"/>
          <w:szCs w:val="24"/>
          <w:lang w:eastAsia="zh-CN"/>
        </w:rPr>
        <w:t>ОАО «</w:t>
      </w:r>
      <w:proofErr w:type="spellStart"/>
      <w:r w:rsidRPr="00C5323F">
        <w:rPr>
          <w:rFonts w:ascii="Times New Roman" w:eastAsia="Times New Roman" w:hAnsi="Times New Roman" w:cs="Times New Roman"/>
          <w:sz w:val="24"/>
          <w:szCs w:val="24"/>
          <w:lang w:eastAsia="zh-CN"/>
        </w:rPr>
        <w:t>Славнефть</w:t>
      </w:r>
      <w:proofErr w:type="spellEnd"/>
      <w:r w:rsidRPr="00C5323F">
        <w:rPr>
          <w:rFonts w:ascii="Times New Roman" w:eastAsia="Times New Roman" w:hAnsi="Times New Roman" w:cs="Times New Roman"/>
          <w:sz w:val="24"/>
          <w:szCs w:val="24"/>
          <w:lang w:eastAsia="zh-CN"/>
        </w:rPr>
        <w:t>-ЯНОС»</w:t>
      </w:r>
    </w:p>
    <w:p w:rsidR="00C5323F" w:rsidRPr="00C5323F" w:rsidRDefault="00C5323F" w:rsidP="00C532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5323F" w:rsidRPr="00C5323F" w:rsidRDefault="00C5323F" w:rsidP="00C532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5323F"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 Н.В. Карпов</w:t>
      </w:r>
      <w:r w:rsidRPr="00C5323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C5323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___________________ </w:t>
      </w:r>
    </w:p>
    <w:p w:rsidR="00C5323F" w:rsidRPr="00C5323F" w:rsidRDefault="00C5323F" w:rsidP="00C5323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x-none"/>
        </w:rPr>
      </w:pPr>
      <w:r w:rsidRPr="00C5323F">
        <w:rPr>
          <w:rFonts w:ascii="Times New Roman" w:eastAsia="Times New Roman" w:hAnsi="Times New Roman" w:cs="Times New Roman"/>
          <w:b/>
          <w:sz w:val="24"/>
          <w:szCs w:val="24"/>
          <w:lang w:val="x-none" w:eastAsia="zh-CN"/>
        </w:rPr>
        <w:t>М.П.</w:t>
      </w:r>
      <w:r w:rsidRPr="00C5323F">
        <w:rPr>
          <w:rFonts w:ascii="Times New Roman" w:eastAsia="Times New Roman" w:hAnsi="Times New Roman" w:cs="Times New Roman"/>
          <w:b/>
          <w:sz w:val="24"/>
          <w:szCs w:val="24"/>
          <w:lang w:val="x-none" w:eastAsia="zh-CN"/>
        </w:rPr>
        <w:tab/>
      </w:r>
      <w:r w:rsidRPr="00C5323F">
        <w:rPr>
          <w:rFonts w:ascii="Times New Roman" w:eastAsia="Times New Roman" w:hAnsi="Times New Roman" w:cs="Times New Roman"/>
          <w:b/>
          <w:sz w:val="24"/>
          <w:szCs w:val="24"/>
          <w:lang w:val="x-none" w:eastAsia="zh-CN"/>
        </w:rPr>
        <w:tab/>
      </w:r>
      <w:r w:rsidRPr="00C5323F">
        <w:rPr>
          <w:rFonts w:ascii="Times New Roman" w:eastAsia="Times New Roman" w:hAnsi="Times New Roman" w:cs="Times New Roman"/>
          <w:b/>
          <w:sz w:val="24"/>
          <w:szCs w:val="24"/>
          <w:lang w:val="x-none" w:eastAsia="zh-CN"/>
        </w:rPr>
        <w:tab/>
      </w:r>
      <w:r w:rsidRPr="00C5323F">
        <w:rPr>
          <w:rFonts w:ascii="Times New Roman" w:eastAsia="Times New Roman" w:hAnsi="Times New Roman" w:cs="Times New Roman"/>
          <w:b/>
          <w:sz w:val="24"/>
          <w:szCs w:val="24"/>
          <w:lang w:val="x-none" w:eastAsia="zh-CN"/>
        </w:rPr>
        <w:tab/>
      </w:r>
      <w:r w:rsidRPr="00C5323F">
        <w:rPr>
          <w:rFonts w:ascii="Times New Roman" w:eastAsia="Times New Roman" w:hAnsi="Times New Roman" w:cs="Times New Roman"/>
          <w:b/>
          <w:sz w:val="24"/>
          <w:szCs w:val="24"/>
          <w:lang w:val="x-none" w:eastAsia="zh-CN"/>
        </w:rPr>
        <w:tab/>
      </w:r>
      <w:r w:rsidRPr="00C5323F">
        <w:rPr>
          <w:rFonts w:ascii="Times New Roman" w:eastAsia="Times New Roman" w:hAnsi="Times New Roman" w:cs="Times New Roman"/>
          <w:b/>
          <w:sz w:val="24"/>
          <w:szCs w:val="24"/>
          <w:lang w:val="x-none" w:eastAsia="zh-CN"/>
        </w:rPr>
        <w:tab/>
      </w:r>
      <w:r w:rsidRPr="00C5323F">
        <w:rPr>
          <w:rFonts w:ascii="Times New Roman" w:eastAsia="Times New Roman" w:hAnsi="Times New Roman" w:cs="Times New Roman"/>
          <w:b/>
          <w:sz w:val="24"/>
          <w:szCs w:val="24"/>
          <w:lang w:val="x-none" w:eastAsia="zh-CN"/>
        </w:rPr>
        <w:tab/>
        <w:t xml:space="preserve"> М.</w:t>
      </w:r>
      <w:r w:rsidRPr="00C5323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П.</w:t>
      </w:r>
    </w:p>
    <w:p w:rsidR="008B6194" w:rsidRDefault="008B6194"/>
    <w:sectPr w:rsidR="008B6194" w:rsidSect="001033DE">
      <w:pgSz w:w="16837" w:h="11905" w:orient="landscape"/>
      <w:pgMar w:top="993" w:right="425" w:bottom="851" w:left="79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3B1D" w:rsidRDefault="001033DE">
    <w:pPr>
      <w:pStyle w:val="af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16</w:t>
    </w:r>
    <w:r>
      <w:fldChar w:fldCharType="end"/>
    </w:r>
  </w:p>
  <w:p w:rsidR="00793B1D" w:rsidRDefault="001033DE">
    <w:pPr>
      <w:pStyle w:val="af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8F019C0"/>
    <w:multiLevelType w:val="multilevel"/>
    <w:tmpl w:val="6FBC208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0" w:hanging="111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4" w15:restartNumberingAfterBreak="0">
    <w:nsid w:val="0FE9106D"/>
    <w:multiLevelType w:val="hybridMultilevel"/>
    <w:tmpl w:val="C4F8F24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D404F"/>
    <w:multiLevelType w:val="multilevel"/>
    <w:tmpl w:val="D4681B5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2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3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4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8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DF5D63"/>
    <w:multiLevelType w:val="hybridMultilevel"/>
    <w:tmpl w:val="BCFE004A"/>
    <w:lvl w:ilvl="0" w:tplc="95AA3174">
      <w:start w:val="4"/>
      <w:numFmt w:val="decimal"/>
      <w:lvlText w:val="%1."/>
      <w:lvlJc w:val="left"/>
      <w:pPr>
        <w:ind w:left="46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400" w:hanging="360"/>
      </w:pPr>
    </w:lvl>
    <w:lvl w:ilvl="2" w:tplc="0419001B" w:tentative="1">
      <w:start w:val="1"/>
      <w:numFmt w:val="lowerRoman"/>
      <w:lvlText w:val="%3."/>
      <w:lvlJc w:val="right"/>
      <w:pPr>
        <w:ind w:left="6120" w:hanging="180"/>
      </w:pPr>
    </w:lvl>
    <w:lvl w:ilvl="3" w:tplc="0419000F" w:tentative="1">
      <w:start w:val="1"/>
      <w:numFmt w:val="decimal"/>
      <w:lvlText w:val="%4."/>
      <w:lvlJc w:val="left"/>
      <w:pPr>
        <w:ind w:left="6840" w:hanging="360"/>
      </w:pPr>
    </w:lvl>
    <w:lvl w:ilvl="4" w:tplc="04190019" w:tentative="1">
      <w:start w:val="1"/>
      <w:numFmt w:val="lowerLetter"/>
      <w:lvlText w:val="%5."/>
      <w:lvlJc w:val="left"/>
      <w:pPr>
        <w:ind w:left="7560" w:hanging="360"/>
      </w:pPr>
    </w:lvl>
    <w:lvl w:ilvl="5" w:tplc="0419001B" w:tentative="1">
      <w:start w:val="1"/>
      <w:numFmt w:val="lowerRoman"/>
      <w:lvlText w:val="%6."/>
      <w:lvlJc w:val="right"/>
      <w:pPr>
        <w:ind w:left="8280" w:hanging="180"/>
      </w:pPr>
    </w:lvl>
    <w:lvl w:ilvl="6" w:tplc="0419000F" w:tentative="1">
      <w:start w:val="1"/>
      <w:numFmt w:val="decimal"/>
      <w:lvlText w:val="%7."/>
      <w:lvlJc w:val="left"/>
      <w:pPr>
        <w:ind w:left="9000" w:hanging="360"/>
      </w:pPr>
    </w:lvl>
    <w:lvl w:ilvl="7" w:tplc="04190019" w:tentative="1">
      <w:start w:val="1"/>
      <w:numFmt w:val="lowerLetter"/>
      <w:lvlText w:val="%8."/>
      <w:lvlJc w:val="left"/>
      <w:pPr>
        <w:ind w:left="9720" w:hanging="360"/>
      </w:pPr>
    </w:lvl>
    <w:lvl w:ilvl="8" w:tplc="041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0" w15:restartNumberingAfterBreak="0">
    <w:nsid w:val="64555BC9"/>
    <w:multiLevelType w:val="multilevel"/>
    <w:tmpl w:val="B95A43C2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2"/>
      <w:numFmt w:val="decimal"/>
      <w:lvlText w:val="%1.%2."/>
      <w:lvlJc w:val="left"/>
      <w:pPr>
        <w:ind w:left="121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1" w15:restartNumberingAfterBreak="0">
    <w:nsid w:val="6BCB10BE"/>
    <w:multiLevelType w:val="multilevel"/>
    <w:tmpl w:val="4908108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2" w15:restartNumberingAfterBreak="0">
    <w:nsid w:val="7DDF3759"/>
    <w:multiLevelType w:val="hybridMultilevel"/>
    <w:tmpl w:val="2F543476"/>
    <w:lvl w:ilvl="0" w:tplc="0F06AFDC">
      <w:start w:val="1"/>
      <w:numFmt w:val="decimal"/>
      <w:lvlText w:val="%1."/>
      <w:lvlJc w:val="left"/>
      <w:pPr>
        <w:ind w:left="3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80" w:hanging="360"/>
      </w:pPr>
    </w:lvl>
    <w:lvl w:ilvl="2" w:tplc="0419001B" w:tentative="1">
      <w:start w:val="1"/>
      <w:numFmt w:val="lowerRoman"/>
      <w:lvlText w:val="%3."/>
      <w:lvlJc w:val="right"/>
      <w:pPr>
        <w:ind w:left="5100" w:hanging="180"/>
      </w:pPr>
    </w:lvl>
    <w:lvl w:ilvl="3" w:tplc="0419000F" w:tentative="1">
      <w:start w:val="1"/>
      <w:numFmt w:val="decimal"/>
      <w:lvlText w:val="%4."/>
      <w:lvlJc w:val="left"/>
      <w:pPr>
        <w:ind w:left="5820" w:hanging="360"/>
      </w:pPr>
    </w:lvl>
    <w:lvl w:ilvl="4" w:tplc="04190019" w:tentative="1">
      <w:start w:val="1"/>
      <w:numFmt w:val="lowerLetter"/>
      <w:lvlText w:val="%5."/>
      <w:lvlJc w:val="left"/>
      <w:pPr>
        <w:ind w:left="6540" w:hanging="360"/>
      </w:pPr>
    </w:lvl>
    <w:lvl w:ilvl="5" w:tplc="0419001B" w:tentative="1">
      <w:start w:val="1"/>
      <w:numFmt w:val="lowerRoman"/>
      <w:lvlText w:val="%6."/>
      <w:lvlJc w:val="right"/>
      <w:pPr>
        <w:ind w:left="7260" w:hanging="180"/>
      </w:pPr>
    </w:lvl>
    <w:lvl w:ilvl="6" w:tplc="0419000F" w:tentative="1">
      <w:start w:val="1"/>
      <w:numFmt w:val="decimal"/>
      <w:lvlText w:val="%7."/>
      <w:lvlJc w:val="left"/>
      <w:pPr>
        <w:ind w:left="7980" w:hanging="360"/>
      </w:pPr>
    </w:lvl>
    <w:lvl w:ilvl="7" w:tplc="04190019" w:tentative="1">
      <w:start w:val="1"/>
      <w:numFmt w:val="lowerLetter"/>
      <w:lvlText w:val="%8."/>
      <w:lvlJc w:val="left"/>
      <w:pPr>
        <w:ind w:left="8700" w:hanging="360"/>
      </w:pPr>
    </w:lvl>
    <w:lvl w:ilvl="8" w:tplc="0419001B" w:tentative="1">
      <w:start w:val="1"/>
      <w:numFmt w:val="lowerRoman"/>
      <w:lvlText w:val="%9."/>
      <w:lvlJc w:val="right"/>
      <w:pPr>
        <w:ind w:left="94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6"/>
  </w:num>
  <w:num w:numId="6">
    <w:abstractNumId w:val="7"/>
  </w:num>
  <w:num w:numId="7">
    <w:abstractNumId w:val="12"/>
  </w:num>
  <w:num w:numId="8">
    <w:abstractNumId w:val="9"/>
  </w:num>
  <w:num w:numId="9">
    <w:abstractNumId w:val="5"/>
  </w:num>
  <w:num w:numId="10">
    <w:abstractNumId w:val="3"/>
  </w:num>
  <w:num w:numId="11">
    <w:abstractNumId w:val="11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23F"/>
    <w:rsid w:val="001033DE"/>
    <w:rsid w:val="00863A0B"/>
    <w:rsid w:val="008B6194"/>
    <w:rsid w:val="00A048CA"/>
    <w:rsid w:val="00C5323F"/>
    <w:rsid w:val="00CA3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C283B"/>
  <w15:chartTrackingRefBased/>
  <w15:docId w15:val="{DB0046DB-59F9-48B4-B38B-803F5C6E9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</w:style>
  <w:style w:type="paragraph" w:styleId="1">
    <w:name w:val="heading 1"/>
    <w:basedOn w:val="a5"/>
    <w:next w:val="a5"/>
    <w:link w:val="10"/>
    <w:qFormat/>
    <w:rsid w:val="00C5323F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paragraph" w:styleId="2">
    <w:name w:val="heading 2"/>
    <w:basedOn w:val="a5"/>
    <w:next w:val="a5"/>
    <w:link w:val="20"/>
    <w:qFormat/>
    <w:rsid w:val="00C5323F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3">
    <w:name w:val="heading 3"/>
    <w:basedOn w:val="a5"/>
    <w:next w:val="a5"/>
    <w:link w:val="30"/>
    <w:qFormat/>
    <w:rsid w:val="00C5323F"/>
    <w:pPr>
      <w:keepNext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4">
    <w:name w:val="heading 4"/>
    <w:basedOn w:val="a5"/>
    <w:next w:val="a5"/>
    <w:link w:val="40"/>
    <w:qFormat/>
    <w:rsid w:val="00C5323F"/>
    <w:pPr>
      <w:keepNext/>
      <w:numPr>
        <w:ilvl w:val="3"/>
        <w:numId w:val="1"/>
      </w:numPr>
      <w:suppressAutoHyphens/>
      <w:spacing w:after="0" w:line="240" w:lineRule="auto"/>
      <w:ind w:left="5670" w:right="-710" w:firstLine="0"/>
      <w:outlineLvl w:val="3"/>
    </w:pPr>
    <w:rPr>
      <w:rFonts w:ascii="Times New Roman" w:eastAsia="Times New Roman" w:hAnsi="Times New Roman" w:cs="Times New Roman"/>
      <w:sz w:val="24"/>
      <w:szCs w:val="20"/>
      <w:lang w:val="x-none" w:eastAsia="zh-CN"/>
    </w:rPr>
  </w:style>
  <w:style w:type="paragraph" w:styleId="5">
    <w:name w:val="heading 5"/>
    <w:basedOn w:val="a5"/>
    <w:next w:val="a5"/>
    <w:link w:val="50"/>
    <w:uiPriority w:val="9"/>
    <w:semiHidden/>
    <w:unhideWhenUsed/>
    <w:qFormat/>
    <w:rsid w:val="00C5323F"/>
    <w:pPr>
      <w:suppressAutoHyphens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ar-SA"/>
    </w:rPr>
  </w:style>
  <w:style w:type="paragraph" w:styleId="6">
    <w:name w:val="heading 6"/>
    <w:basedOn w:val="a5"/>
    <w:next w:val="a5"/>
    <w:link w:val="60"/>
    <w:qFormat/>
    <w:rsid w:val="00C5323F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zh-CN"/>
    </w:rPr>
  </w:style>
  <w:style w:type="paragraph" w:styleId="7">
    <w:name w:val="heading 7"/>
    <w:basedOn w:val="a5"/>
    <w:next w:val="a5"/>
    <w:link w:val="70"/>
    <w:qFormat/>
    <w:rsid w:val="00C5323F"/>
    <w:pPr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8">
    <w:name w:val="heading 8"/>
    <w:basedOn w:val="a5"/>
    <w:next w:val="a5"/>
    <w:link w:val="80"/>
    <w:qFormat/>
    <w:rsid w:val="00C5323F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0">
    <w:name w:val="Заголовок 1 Знак"/>
    <w:basedOn w:val="a6"/>
    <w:link w:val="1"/>
    <w:rsid w:val="00C5323F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character" w:customStyle="1" w:styleId="20">
    <w:name w:val="Заголовок 2 Знак"/>
    <w:basedOn w:val="a6"/>
    <w:link w:val="2"/>
    <w:rsid w:val="00C5323F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customStyle="1" w:styleId="30">
    <w:name w:val="Заголовок 3 Знак"/>
    <w:basedOn w:val="a6"/>
    <w:link w:val="3"/>
    <w:rsid w:val="00C5323F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40">
    <w:name w:val="Заголовок 4 Знак"/>
    <w:basedOn w:val="a6"/>
    <w:link w:val="4"/>
    <w:rsid w:val="00C5323F"/>
    <w:rPr>
      <w:rFonts w:ascii="Times New Roman" w:eastAsia="Times New Roman" w:hAnsi="Times New Roman" w:cs="Times New Roman"/>
      <w:sz w:val="24"/>
      <w:szCs w:val="20"/>
      <w:lang w:val="x-none" w:eastAsia="zh-CN"/>
    </w:rPr>
  </w:style>
  <w:style w:type="character" w:customStyle="1" w:styleId="50">
    <w:name w:val="Заголовок 5 Знак"/>
    <w:basedOn w:val="a6"/>
    <w:link w:val="5"/>
    <w:uiPriority w:val="9"/>
    <w:semiHidden/>
    <w:rsid w:val="00C5323F"/>
    <w:rPr>
      <w:rFonts w:ascii="Calibri" w:eastAsia="Times New Roman" w:hAnsi="Calibri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6"/>
    <w:link w:val="6"/>
    <w:rsid w:val="00C5323F"/>
    <w:rPr>
      <w:rFonts w:ascii="Calibri" w:eastAsia="Times New Roman" w:hAnsi="Calibri" w:cs="Times New Roman"/>
      <w:b/>
      <w:bCs/>
      <w:lang w:eastAsia="zh-CN"/>
    </w:rPr>
  </w:style>
  <w:style w:type="character" w:customStyle="1" w:styleId="70">
    <w:name w:val="Заголовок 7 Знак"/>
    <w:basedOn w:val="a6"/>
    <w:link w:val="7"/>
    <w:rsid w:val="00C5323F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80">
    <w:name w:val="Заголовок 8 Знак"/>
    <w:basedOn w:val="a6"/>
    <w:link w:val="8"/>
    <w:rsid w:val="00C5323F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numbering" w:customStyle="1" w:styleId="11">
    <w:name w:val="Нет списка1"/>
    <w:next w:val="a8"/>
    <w:uiPriority w:val="99"/>
    <w:semiHidden/>
    <w:unhideWhenUsed/>
    <w:rsid w:val="00C5323F"/>
  </w:style>
  <w:style w:type="character" w:customStyle="1" w:styleId="WW8Num2z0">
    <w:name w:val="WW8Num2z0"/>
    <w:rsid w:val="00C5323F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C5323F"/>
    <w:rPr>
      <w:rFonts w:ascii="Symbol" w:hAnsi="Symbol" w:cs="Symbol"/>
    </w:rPr>
  </w:style>
  <w:style w:type="character" w:customStyle="1" w:styleId="WW8Num4z1">
    <w:name w:val="WW8Num4z1"/>
    <w:rsid w:val="00C5323F"/>
    <w:rPr>
      <w:b w:val="0"/>
    </w:rPr>
  </w:style>
  <w:style w:type="character" w:customStyle="1" w:styleId="WW8Num5z0">
    <w:name w:val="WW8Num5z0"/>
    <w:rsid w:val="00C5323F"/>
    <w:rPr>
      <w:rFonts w:ascii="Symbol" w:hAnsi="Symbol" w:cs="Symbol"/>
    </w:rPr>
  </w:style>
  <w:style w:type="character" w:customStyle="1" w:styleId="WW8Num6z0">
    <w:name w:val="WW8Num6z0"/>
    <w:rsid w:val="00C5323F"/>
    <w:rPr>
      <w:rFonts w:ascii="Symbol" w:hAnsi="Symbol" w:cs="Symbol"/>
    </w:rPr>
  </w:style>
  <w:style w:type="character" w:customStyle="1" w:styleId="Absatz-Standardschriftart">
    <w:name w:val="Absatz-Standardschriftart"/>
    <w:rsid w:val="00C5323F"/>
  </w:style>
  <w:style w:type="character" w:customStyle="1" w:styleId="WW8Num4z0">
    <w:name w:val="WW8Num4z0"/>
    <w:rsid w:val="00C5323F"/>
    <w:rPr>
      <w:rFonts w:ascii="Symbol" w:hAnsi="Symbol" w:cs="Symbol"/>
    </w:rPr>
  </w:style>
  <w:style w:type="character" w:customStyle="1" w:styleId="WW8Num7z0">
    <w:name w:val="WW8Num7z0"/>
    <w:rsid w:val="00C5323F"/>
    <w:rPr>
      <w:rFonts w:ascii="Symbol" w:hAnsi="Symbol" w:cs="Symbol"/>
    </w:rPr>
  </w:style>
  <w:style w:type="character" w:customStyle="1" w:styleId="WW8Num8z0">
    <w:name w:val="WW8Num8z0"/>
    <w:rsid w:val="00C5323F"/>
    <w:rPr>
      <w:rFonts w:ascii="Symbol" w:hAnsi="Symbol" w:cs="Symbol"/>
    </w:rPr>
  </w:style>
  <w:style w:type="character" w:customStyle="1" w:styleId="WW8Num8z1">
    <w:name w:val="WW8Num8z1"/>
    <w:rsid w:val="00C5323F"/>
    <w:rPr>
      <w:rFonts w:ascii="Courier New" w:hAnsi="Courier New" w:cs="Courier New"/>
    </w:rPr>
  </w:style>
  <w:style w:type="character" w:customStyle="1" w:styleId="WW8Num8z2">
    <w:name w:val="WW8Num8z2"/>
    <w:rsid w:val="00C5323F"/>
    <w:rPr>
      <w:rFonts w:ascii="Wingdings" w:hAnsi="Wingdings" w:cs="Wingdings"/>
    </w:rPr>
  </w:style>
  <w:style w:type="character" w:customStyle="1" w:styleId="WW8Num8z4">
    <w:name w:val="WW8Num8z4"/>
    <w:rsid w:val="00C5323F"/>
    <w:rPr>
      <w:rFonts w:ascii="Courier New" w:hAnsi="Courier New" w:cs="Courier New"/>
    </w:rPr>
  </w:style>
  <w:style w:type="character" w:customStyle="1" w:styleId="WW8Num10z1">
    <w:name w:val="WW8Num10z1"/>
    <w:rsid w:val="00C5323F"/>
    <w:rPr>
      <w:b w:val="0"/>
    </w:rPr>
  </w:style>
  <w:style w:type="character" w:customStyle="1" w:styleId="WW8Num13z1">
    <w:name w:val="WW8Num13z1"/>
    <w:rsid w:val="00C5323F"/>
    <w:rPr>
      <w:rFonts w:ascii="Symbol" w:hAnsi="Symbol" w:cs="Symbol"/>
    </w:rPr>
  </w:style>
  <w:style w:type="character" w:customStyle="1" w:styleId="WW8Num13z2">
    <w:name w:val="WW8Num13z2"/>
    <w:rsid w:val="00C5323F"/>
    <w:rPr>
      <w:rFonts w:ascii="Wingdings" w:hAnsi="Wingdings" w:cs="Wingdings"/>
    </w:rPr>
  </w:style>
  <w:style w:type="character" w:customStyle="1" w:styleId="WW8Num13z3">
    <w:name w:val="WW8Num13z3"/>
    <w:rsid w:val="00C5323F"/>
    <w:rPr>
      <w:rFonts w:ascii="Symbol" w:hAnsi="Symbol" w:cs="Symbol"/>
    </w:rPr>
  </w:style>
  <w:style w:type="character" w:customStyle="1" w:styleId="WW8Num15z0">
    <w:name w:val="WW8Num15z0"/>
    <w:rsid w:val="00C5323F"/>
    <w:rPr>
      <w:rFonts w:ascii="Symbol" w:hAnsi="Symbol" w:cs="Symbol"/>
    </w:rPr>
  </w:style>
  <w:style w:type="character" w:customStyle="1" w:styleId="WW8Num15z1">
    <w:name w:val="WW8Num15z1"/>
    <w:rsid w:val="00C5323F"/>
    <w:rPr>
      <w:rFonts w:ascii="Times New Roman" w:hAnsi="Times New Roman" w:cs="Times New Roman"/>
    </w:rPr>
  </w:style>
  <w:style w:type="character" w:customStyle="1" w:styleId="WW8Num16z0">
    <w:name w:val="WW8Num16z0"/>
    <w:rsid w:val="00C5323F"/>
    <w:rPr>
      <w:rFonts w:ascii="Symbol" w:hAnsi="Symbol" w:cs="Symbol"/>
      <w:color w:val="auto"/>
    </w:rPr>
  </w:style>
  <w:style w:type="character" w:customStyle="1" w:styleId="WW8Num16z1">
    <w:name w:val="WW8Num16z1"/>
    <w:rsid w:val="00C5323F"/>
    <w:rPr>
      <w:rFonts w:ascii="Symbol" w:hAnsi="Symbol" w:cs="Symbol"/>
    </w:rPr>
  </w:style>
  <w:style w:type="character" w:customStyle="1" w:styleId="WW8Num18z0">
    <w:name w:val="WW8Num18z0"/>
    <w:rsid w:val="00C5323F"/>
    <w:rPr>
      <w:rFonts w:ascii="Symbol" w:hAnsi="Symbol" w:cs="Symbol"/>
    </w:rPr>
  </w:style>
  <w:style w:type="character" w:customStyle="1" w:styleId="WW8Num18z1">
    <w:name w:val="WW8Num18z1"/>
    <w:rsid w:val="00C5323F"/>
    <w:rPr>
      <w:rFonts w:ascii="Courier New" w:hAnsi="Courier New" w:cs="Courier New"/>
    </w:rPr>
  </w:style>
  <w:style w:type="character" w:customStyle="1" w:styleId="WW8Num18z2">
    <w:name w:val="WW8Num18z2"/>
    <w:rsid w:val="00C5323F"/>
    <w:rPr>
      <w:rFonts w:ascii="Wingdings" w:hAnsi="Wingdings" w:cs="Wingdings"/>
    </w:rPr>
  </w:style>
  <w:style w:type="character" w:customStyle="1" w:styleId="WW8Num20z0">
    <w:name w:val="WW8Num20z0"/>
    <w:rsid w:val="00C5323F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C5323F"/>
    <w:rPr>
      <w:rFonts w:ascii="Courier New" w:hAnsi="Courier New" w:cs="Courier New"/>
    </w:rPr>
  </w:style>
  <w:style w:type="character" w:customStyle="1" w:styleId="WW8Num20z2">
    <w:name w:val="WW8Num20z2"/>
    <w:rsid w:val="00C5323F"/>
    <w:rPr>
      <w:rFonts w:ascii="Wingdings" w:hAnsi="Wingdings" w:cs="Wingdings"/>
    </w:rPr>
  </w:style>
  <w:style w:type="character" w:customStyle="1" w:styleId="WW8Num20z3">
    <w:name w:val="WW8Num20z3"/>
    <w:rsid w:val="00C5323F"/>
    <w:rPr>
      <w:rFonts w:ascii="Symbol" w:hAnsi="Symbol" w:cs="Symbol"/>
    </w:rPr>
  </w:style>
  <w:style w:type="character" w:customStyle="1" w:styleId="WW8Num21z0">
    <w:name w:val="WW8Num21z0"/>
    <w:rsid w:val="00C5323F"/>
    <w:rPr>
      <w:rFonts w:ascii="Symbol" w:hAnsi="Symbol" w:cs="Symbol"/>
      <w:color w:val="auto"/>
    </w:rPr>
  </w:style>
  <w:style w:type="character" w:customStyle="1" w:styleId="WW8Num21z1">
    <w:name w:val="WW8Num21z1"/>
    <w:rsid w:val="00C5323F"/>
    <w:rPr>
      <w:rFonts w:ascii="Times New Roman" w:eastAsia="Times New Roman" w:hAnsi="Times New Roman" w:cs="Times New Roman"/>
    </w:rPr>
  </w:style>
  <w:style w:type="character" w:customStyle="1" w:styleId="WW8Num23z0">
    <w:name w:val="WW8Num23z0"/>
    <w:rsid w:val="00C5323F"/>
    <w:rPr>
      <w:rFonts w:ascii="Times New Roman" w:eastAsia="Times New Roman" w:hAnsi="Times New Roman" w:cs="Times New Roman"/>
    </w:rPr>
  </w:style>
  <w:style w:type="character" w:customStyle="1" w:styleId="WW8Num23z1">
    <w:name w:val="WW8Num23z1"/>
    <w:rsid w:val="00C5323F"/>
    <w:rPr>
      <w:rFonts w:ascii="Courier New" w:hAnsi="Courier New" w:cs="Courier New"/>
    </w:rPr>
  </w:style>
  <w:style w:type="character" w:customStyle="1" w:styleId="WW8Num23z2">
    <w:name w:val="WW8Num23z2"/>
    <w:rsid w:val="00C5323F"/>
    <w:rPr>
      <w:rFonts w:ascii="Wingdings" w:hAnsi="Wingdings" w:cs="Wingdings"/>
    </w:rPr>
  </w:style>
  <w:style w:type="character" w:customStyle="1" w:styleId="WW8Num23z3">
    <w:name w:val="WW8Num23z3"/>
    <w:rsid w:val="00C5323F"/>
    <w:rPr>
      <w:rFonts w:ascii="Symbol" w:hAnsi="Symbol" w:cs="Symbol"/>
    </w:rPr>
  </w:style>
  <w:style w:type="character" w:customStyle="1" w:styleId="WW8Num24z0">
    <w:name w:val="WW8Num24z0"/>
    <w:rsid w:val="00C5323F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C5323F"/>
    <w:rPr>
      <w:rFonts w:ascii="Courier New" w:hAnsi="Courier New" w:cs="Courier New"/>
    </w:rPr>
  </w:style>
  <w:style w:type="character" w:customStyle="1" w:styleId="WW8Num24z2">
    <w:name w:val="WW8Num24z2"/>
    <w:rsid w:val="00C5323F"/>
    <w:rPr>
      <w:rFonts w:ascii="Wingdings" w:hAnsi="Wingdings" w:cs="Wingdings"/>
    </w:rPr>
  </w:style>
  <w:style w:type="character" w:customStyle="1" w:styleId="WW8Num24z3">
    <w:name w:val="WW8Num24z3"/>
    <w:rsid w:val="00C5323F"/>
    <w:rPr>
      <w:rFonts w:ascii="Symbol" w:hAnsi="Symbol" w:cs="Symbol"/>
    </w:rPr>
  </w:style>
  <w:style w:type="character" w:customStyle="1" w:styleId="WW8NumSt14z0">
    <w:name w:val="WW8NumSt14z0"/>
    <w:rsid w:val="00C5323F"/>
    <w:rPr>
      <w:rFonts w:ascii="Times New Roman" w:hAnsi="Times New Roman" w:cs="Times New Roman"/>
      <w:b w:val="0"/>
      <w:i w:val="0"/>
    </w:rPr>
  </w:style>
  <w:style w:type="character" w:customStyle="1" w:styleId="WW8NumSt17z0">
    <w:name w:val="WW8NumSt17z0"/>
    <w:rsid w:val="00C5323F"/>
    <w:rPr>
      <w:rFonts w:ascii="Times New Roman" w:hAnsi="Times New Roman" w:cs="Times New Roman"/>
      <w:b w:val="0"/>
      <w:i w:val="0"/>
    </w:rPr>
  </w:style>
  <w:style w:type="character" w:customStyle="1" w:styleId="21">
    <w:name w:val="Основной шрифт абзаца2"/>
    <w:rsid w:val="00C5323F"/>
  </w:style>
  <w:style w:type="character" w:customStyle="1" w:styleId="WW-Absatz-Standardschriftart">
    <w:name w:val="WW-Absatz-Standardschriftart"/>
    <w:rsid w:val="00C5323F"/>
  </w:style>
  <w:style w:type="character" w:customStyle="1" w:styleId="WW-Absatz-Standardschriftart1">
    <w:name w:val="WW-Absatz-Standardschriftart1"/>
    <w:rsid w:val="00C5323F"/>
  </w:style>
  <w:style w:type="character" w:customStyle="1" w:styleId="WW8Num1z0">
    <w:name w:val="WW8Num1z0"/>
    <w:rsid w:val="00C5323F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C5323F"/>
    <w:rPr>
      <w:rFonts w:ascii="Courier New" w:hAnsi="Courier New" w:cs="Courier New"/>
    </w:rPr>
  </w:style>
  <w:style w:type="character" w:customStyle="1" w:styleId="WW8Num3z2">
    <w:name w:val="WW8Num3z2"/>
    <w:rsid w:val="00C5323F"/>
    <w:rPr>
      <w:rFonts w:ascii="Wingdings" w:hAnsi="Wingdings" w:cs="Wingdings"/>
    </w:rPr>
  </w:style>
  <w:style w:type="character" w:customStyle="1" w:styleId="WW8Num5z1">
    <w:name w:val="WW8Num5z1"/>
    <w:rsid w:val="00C5323F"/>
    <w:rPr>
      <w:rFonts w:ascii="Courier New" w:hAnsi="Courier New" w:cs="Courier New"/>
    </w:rPr>
  </w:style>
  <w:style w:type="character" w:customStyle="1" w:styleId="WW8Num5z2">
    <w:name w:val="WW8Num5z2"/>
    <w:rsid w:val="00C5323F"/>
    <w:rPr>
      <w:rFonts w:ascii="Wingdings" w:hAnsi="Wingdings" w:cs="Wingdings"/>
    </w:rPr>
  </w:style>
  <w:style w:type="character" w:customStyle="1" w:styleId="WW8Num7z1">
    <w:name w:val="WW8Num7z1"/>
    <w:rsid w:val="00C5323F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5323F"/>
    <w:rPr>
      <w:rFonts w:ascii="Symbol" w:hAnsi="Symbol" w:cs="Symbol"/>
    </w:rPr>
  </w:style>
  <w:style w:type="character" w:customStyle="1" w:styleId="WW8Num9z1">
    <w:name w:val="WW8Num9z1"/>
    <w:rsid w:val="00C5323F"/>
    <w:rPr>
      <w:rFonts w:ascii="Courier New" w:hAnsi="Courier New" w:cs="Courier New"/>
    </w:rPr>
  </w:style>
  <w:style w:type="character" w:customStyle="1" w:styleId="WW8Num9z2">
    <w:name w:val="WW8Num9z2"/>
    <w:rsid w:val="00C5323F"/>
    <w:rPr>
      <w:rFonts w:ascii="Wingdings" w:hAnsi="Wingdings" w:cs="Wingdings"/>
    </w:rPr>
  </w:style>
  <w:style w:type="character" w:customStyle="1" w:styleId="WW8Num12z1">
    <w:name w:val="WW8Num12z1"/>
    <w:rsid w:val="00C5323F"/>
    <w:rPr>
      <w:rFonts w:ascii="Symbol" w:hAnsi="Symbol" w:cs="Symbol"/>
    </w:rPr>
  </w:style>
  <w:style w:type="character" w:customStyle="1" w:styleId="WW8Num15z2">
    <w:name w:val="WW8Num15z2"/>
    <w:rsid w:val="00C5323F"/>
    <w:rPr>
      <w:rFonts w:ascii="Wingdings" w:hAnsi="Wingdings" w:cs="Wingdings"/>
    </w:rPr>
  </w:style>
  <w:style w:type="character" w:customStyle="1" w:styleId="WW8Num15z4">
    <w:name w:val="WW8Num15z4"/>
    <w:rsid w:val="00C5323F"/>
    <w:rPr>
      <w:rFonts w:ascii="Courier New" w:hAnsi="Courier New" w:cs="Courier New"/>
    </w:rPr>
  </w:style>
  <w:style w:type="character" w:customStyle="1" w:styleId="WW8Num17z1">
    <w:name w:val="WW8Num17z1"/>
    <w:rsid w:val="00C5323F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C5323F"/>
    <w:rPr>
      <w:rFonts w:ascii="Symbol" w:hAnsi="Symbol" w:cs="Symbol"/>
    </w:rPr>
  </w:style>
  <w:style w:type="character" w:customStyle="1" w:styleId="12">
    <w:name w:val="Основной шрифт абзаца1"/>
    <w:rsid w:val="00C5323F"/>
  </w:style>
  <w:style w:type="character" w:customStyle="1" w:styleId="a9">
    <w:name w:val="Основной шрифт"/>
    <w:rsid w:val="00C5323F"/>
  </w:style>
  <w:style w:type="character" w:customStyle="1" w:styleId="aa">
    <w:name w:val="Нижний колонтитул Знак"/>
    <w:uiPriority w:val="99"/>
    <w:rsid w:val="00C5323F"/>
  </w:style>
  <w:style w:type="character" w:customStyle="1" w:styleId="22">
    <w:name w:val="Основной текст с отступом 2 Знак"/>
    <w:link w:val="23"/>
    <w:uiPriority w:val="99"/>
    <w:semiHidden/>
    <w:rsid w:val="00C5323F"/>
  </w:style>
  <w:style w:type="character" w:styleId="ab">
    <w:name w:val="Hyperlink"/>
    <w:rsid w:val="00C5323F"/>
    <w:rPr>
      <w:color w:val="0000FF"/>
      <w:u w:val="single"/>
    </w:rPr>
  </w:style>
  <w:style w:type="character" w:customStyle="1" w:styleId="31">
    <w:name w:val="Основной текст 3 Знак"/>
    <w:rsid w:val="00C5323F"/>
    <w:rPr>
      <w:sz w:val="16"/>
      <w:szCs w:val="16"/>
    </w:rPr>
  </w:style>
  <w:style w:type="character" w:customStyle="1" w:styleId="ac">
    <w:name w:val="Верхний колонтитул Знак"/>
    <w:uiPriority w:val="99"/>
    <w:rsid w:val="00C5323F"/>
  </w:style>
  <w:style w:type="character" w:customStyle="1" w:styleId="ad">
    <w:name w:val="Название Знак"/>
    <w:link w:val="ae"/>
    <w:rsid w:val="00C5323F"/>
    <w:rPr>
      <w:b/>
      <w:bCs/>
      <w:sz w:val="28"/>
      <w:szCs w:val="24"/>
    </w:rPr>
  </w:style>
  <w:style w:type="character" w:customStyle="1" w:styleId="af">
    <w:name w:val="Основной текст Знак"/>
    <w:rsid w:val="00C5323F"/>
    <w:rPr>
      <w:b/>
      <w:sz w:val="28"/>
    </w:rPr>
  </w:style>
  <w:style w:type="character" w:customStyle="1" w:styleId="af0">
    <w:name w:val="Основной текст с отступом Знак"/>
    <w:rsid w:val="00C5323F"/>
    <w:rPr>
      <w:sz w:val="24"/>
    </w:rPr>
  </w:style>
  <w:style w:type="paragraph" w:customStyle="1" w:styleId="af1">
    <w:name w:val="Title"/>
    <w:basedOn w:val="a5"/>
    <w:next w:val="af2"/>
    <w:rsid w:val="00C5323F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af2">
    <w:name w:val="Body Text"/>
    <w:basedOn w:val="a5"/>
    <w:link w:val="13"/>
    <w:rsid w:val="00C5323F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x-none" w:eastAsia="zh-CN"/>
    </w:rPr>
  </w:style>
  <w:style w:type="character" w:customStyle="1" w:styleId="13">
    <w:name w:val="Основной текст Знак1"/>
    <w:basedOn w:val="a6"/>
    <w:link w:val="af2"/>
    <w:rsid w:val="00C5323F"/>
    <w:rPr>
      <w:rFonts w:ascii="Times New Roman" w:eastAsia="Times New Roman" w:hAnsi="Times New Roman" w:cs="Times New Roman"/>
      <w:b/>
      <w:sz w:val="28"/>
      <w:szCs w:val="20"/>
      <w:lang w:val="x-none" w:eastAsia="zh-CN"/>
    </w:rPr>
  </w:style>
  <w:style w:type="paragraph" w:styleId="af3">
    <w:name w:val="List"/>
    <w:basedOn w:val="af2"/>
    <w:rsid w:val="00C5323F"/>
    <w:rPr>
      <w:rFonts w:ascii="Arial" w:hAnsi="Arial" w:cs="Tahoma"/>
    </w:rPr>
  </w:style>
  <w:style w:type="paragraph" w:styleId="af4">
    <w:name w:val="caption"/>
    <w:basedOn w:val="a5"/>
    <w:next w:val="af5"/>
    <w:qFormat/>
    <w:rsid w:val="00C5323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zh-CN"/>
    </w:rPr>
  </w:style>
  <w:style w:type="paragraph" w:customStyle="1" w:styleId="24">
    <w:name w:val="Указатель2"/>
    <w:basedOn w:val="a5"/>
    <w:rsid w:val="00C5323F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zh-CN"/>
    </w:rPr>
  </w:style>
  <w:style w:type="paragraph" w:customStyle="1" w:styleId="14">
    <w:name w:val="Название1"/>
    <w:basedOn w:val="a5"/>
    <w:rsid w:val="00C5323F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zh-CN"/>
    </w:rPr>
  </w:style>
  <w:style w:type="paragraph" w:customStyle="1" w:styleId="15">
    <w:name w:val="Указатель1"/>
    <w:basedOn w:val="a5"/>
    <w:rsid w:val="00C5323F"/>
    <w:pPr>
      <w:suppressLineNumbers/>
      <w:suppressAutoHyphens/>
      <w:spacing w:after="0" w:line="240" w:lineRule="auto"/>
    </w:pPr>
    <w:rPr>
      <w:rFonts w:ascii="Arial" w:eastAsia="Times New Roman" w:hAnsi="Arial" w:cs="Tahoma"/>
      <w:sz w:val="20"/>
      <w:szCs w:val="20"/>
      <w:lang w:eastAsia="zh-CN"/>
    </w:rPr>
  </w:style>
  <w:style w:type="paragraph" w:customStyle="1" w:styleId="210">
    <w:name w:val="Основной текст 21"/>
    <w:basedOn w:val="a5"/>
    <w:rsid w:val="00C532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f6">
    <w:name w:val="Body Text Indent"/>
    <w:basedOn w:val="a5"/>
    <w:link w:val="16"/>
    <w:rsid w:val="00C5323F"/>
    <w:pPr>
      <w:suppressAutoHyphens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val="x-none" w:eastAsia="zh-CN"/>
    </w:rPr>
  </w:style>
  <w:style w:type="character" w:customStyle="1" w:styleId="16">
    <w:name w:val="Основной текст с отступом Знак1"/>
    <w:basedOn w:val="a6"/>
    <w:link w:val="af6"/>
    <w:rsid w:val="00C5323F"/>
    <w:rPr>
      <w:rFonts w:ascii="Times New Roman" w:eastAsia="Times New Roman" w:hAnsi="Times New Roman" w:cs="Times New Roman"/>
      <w:sz w:val="24"/>
      <w:szCs w:val="20"/>
      <w:lang w:val="x-none" w:eastAsia="zh-CN"/>
    </w:rPr>
  </w:style>
  <w:style w:type="paragraph" w:customStyle="1" w:styleId="211">
    <w:name w:val="Основной текст с отступом 21"/>
    <w:basedOn w:val="a5"/>
    <w:rsid w:val="00C5323F"/>
    <w:pPr>
      <w:suppressAutoHyphens/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310">
    <w:name w:val="Основной текст с отступом 31"/>
    <w:basedOn w:val="a5"/>
    <w:rsid w:val="00C5323F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af7">
    <w:name w:val="Balloon Text"/>
    <w:basedOn w:val="a5"/>
    <w:link w:val="af8"/>
    <w:rsid w:val="00C5323F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af8">
    <w:name w:val="Текст выноски Знак"/>
    <w:basedOn w:val="a6"/>
    <w:link w:val="af7"/>
    <w:rsid w:val="00C5323F"/>
    <w:rPr>
      <w:rFonts w:ascii="Tahoma" w:eastAsia="Times New Roman" w:hAnsi="Tahoma" w:cs="Tahoma"/>
      <w:sz w:val="16"/>
      <w:szCs w:val="16"/>
      <w:lang w:eastAsia="zh-CN"/>
    </w:rPr>
  </w:style>
  <w:style w:type="paragraph" w:styleId="af9">
    <w:name w:val="header"/>
    <w:basedOn w:val="a5"/>
    <w:link w:val="17"/>
    <w:uiPriority w:val="99"/>
    <w:rsid w:val="00C5323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17">
    <w:name w:val="Верхний колонтитул Знак1"/>
    <w:basedOn w:val="a6"/>
    <w:link w:val="af9"/>
    <w:uiPriority w:val="99"/>
    <w:rsid w:val="00C5323F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afa">
    <w:name w:val="footer"/>
    <w:basedOn w:val="a5"/>
    <w:link w:val="18"/>
    <w:uiPriority w:val="99"/>
    <w:rsid w:val="00C5323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18">
    <w:name w:val="Нижний колонтитул Знак1"/>
    <w:basedOn w:val="a6"/>
    <w:link w:val="afa"/>
    <w:uiPriority w:val="99"/>
    <w:rsid w:val="00C5323F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customStyle="1" w:styleId="19">
    <w:name w:val=" Знак1"/>
    <w:basedOn w:val="a5"/>
    <w:rsid w:val="00C5323F"/>
    <w:pPr>
      <w:suppressAutoHyphens/>
      <w:spacing w:before="100" w:after="100" w:line="240" w:lineRule="auto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styleId="af5">
    <w:name w:val="Subtitle"/>
    <w:basedOn w:val="af1"/>
    <w:next w:val="af2"/>
    <w:link w:val="afb"/>
    <w:qFormat/>
    <w:rsid w:val="00C5323F"/>
    <w:pPr>
      <w:jc w:val="center"/>
    </w:pPr>
    <w:rPr>
      <w:i/>
      <w:iCs/>
    </w:rPr>
  </w:style>
  <w:style w:type="character" w:customStyle="1" w:styleId="afb">
    <w:name w:val="Подзаголовок Знак"/>
    <w:basedOn w:val="a6"/>
    <w:link w:val="af5"/>
    <w:rsid w:val="00C5323F"/>
    <w:rPr>
      <w:rFonts w:ascii="Arial" w:eastAsia="Lucida Sans Unicode" w:hAnsi="Arial" w:cs="Tahoma"/>
      <w:i/>
      <w:iCs/>
      <w:sz w:val="28"/>
      <w:szCs w:val="28"/>
      <w:lang w:eastAsia="zh-CN"/>
    </w:rPr>
  </w:style>
  <w:style w:type="paragraph" w:customStyle="1" w:styleId="311">
    <w:name w:val="Основной текст 31"/>
    <w:basedOn w:val="a5"/>
    <w:rsid w:val="00C5323F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afc">
    <w:name w:val=" Знак"/>
    <w:basedOn w:val="a5"/>
    <w:rsid w:val="00C5323F"/>
    <w:pPr>
      <w:suppressAutoHyphens/>
      <w:spacing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d">
    <w:name w:val="Содержимое таблицы"/>
    <w:basedOn w:val="a5"/>
    <w:rsid w:val="00C5323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e">
    <w:name w:val="Заголовок таблицы"/>
    <w:basedOn w:val="afd"/>
    <w:rsid w:val="00C5323F"/>
    <w:pPr>
      <w:jc w:val="center"/>
    </w:pPr>
    <w:rPr>
      <w:b/>
      <w:bCs/>
    </w:rPr>
  </w:style>
  <w:style w:type="paragraph" w:customStyle="1" w:styleId="aff">
    <w:name w:val="Содержимое врезки"/>
    <w:basedOn w:val="af2"/>
    <w:rsid w:val="00C5323F"/>
  </w:style>
  <w:style w:type="paragraph" w:customStyle="1" w:styleId="220">
    <w:name w:val="Основной текст с отступом 22"/>
    <w:basedOn w:val="a5"/>
    <w:rsid w:val="00C5323F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customStyle="1" w:styleId="32">
    <w:name w:val="Основной текст 32"/>
    <w:basedOn w:val="a5"/>
    <w:rsid w:val="00C5323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zh-CN"/>
    </w:rPr>
  </w:style>
  <w:style w:type="paragraph" w:customStyle="1" w:styleId="1a">
    <w:name w:val="Цитата1"/>
    <w:basedOn w:val="a5"/>
    <w:rsid w:val="00C5323F"/>
    <w:pPr>
      <w:widowControl w:val="0"/>
      <w:shd w:val="clear" w:color="auto" w:fill="FFFFFF"/>
      <w:tabs>
        <w:tab w:val="left" w:pos="576"/>
      </w:tabs>
      <w:autoSpaceDE w:val="0"/>
      <w:spacing w:before="230" w:after="0" w:line="240" w:lineRule="auto"/>
      <w:ind w:left="1134" w:right="247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ff0">
    <w:name w:val="List Paragraph"/>
    <w:basedOn w:val="a5"/>
    <w:uiPriority w:val="34"/>
    <w:qFormat/>
    <w:rsid w:val="00C5323F"/>
    <w:pPr>
      <w:spacing w:before="120" w:after="0" w:line="240" w:lineRule="auto"/>
      <w:ind w:left="720"/>
      <w:contextualSpacing/>
    </w:pPr>
    <w:rPr>
      <w:rFonts w:ascii="Arial" w:eastAsia="Times New Roman" w:hAnsi="Arial" w:cs="Arial"/>
      <w:szCs w:val="24"/>
      <w:lang w:eastAsia="zh-CN"/>
    </w:rPr>
  </w:style>
  <w:style w:type="paragraph" w:styleId="33">
    <w:name w:val="Body Text 3"/>
    <w:basedOn w:val="a5"/>
    <w:link w:val="312"/>
    <w:unhideWhenUsed/>
    <w:rsid w:val="00C5323F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zh-CN"/>
    </w:rPr>
  </w:style>
  <w:style w:type="character" w:customStyle="1" w:styleId="312">
    <w:name w:val="Основной текст 3 Знак1"/>
    <w:basedOn w:val="a6"/>
    <w:link w:val="33"/>
    <w:rsid w:val="00C5323F"/>
    <w:rPr>
      <w:rFonts w:ascii="Times New Roman" w:eastAsia="Times New Roman" w:hAnsi="Times New Roman" w:cs="Times New Roman"/>
      <w:sz w:val="16"/>
      <w:szCs w:val="16"/>
      <w:lang w:val="x-none" w:eastAsia="zh-CN"/>
    </w:rPr>
  </w:style>
  <w:style w:type="paragraph" w:styleId="aff1">
    <w:basedOn w:val="a5"/>
    <w:next w:val="af5"/>
    <w:qFormat/>
    <w:rsid w:val="00C5323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1b">
    <w:name w:val="Название Знак1"/>
    <w:uiPriority w:val="10"/>
    <w:rsid w:val="00C5323F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paragraph" w:customStyle="1" w:styleId="a0">
    <w:name w:val="Пункт"/>
    <w:basedOn w:val="a5"/>
    <w:rsid w:val="00C5323F"/>
    <w:pPr>
      <w:numPr>
        <w:ilvl w:val="1"/>
        <w:numId w:val="6"/>
      </w:numPr>
      <w:tabs>
        <w:tab w:val="left" w:pos="1134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C5323F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C5323F"/>
    <w:pPr>
      <w:numPr>
        <w:ilvl w:val="4"/>
      </w:numPr>
      <w:tabs>
        <w:tab w:val="num" w:pos="3600"/>
      </w:tabs>
      <w:ind w:left="3600" w:hanging="360"/>
    </w:pPr>
  </w:style>
  <w:style w:type="paragraph" w:customStyle="1" w:styleId="a4">
    <w:name w:val="Подподподподпункт"/>
    <w:basedOn w:val="a5"/>
    <w:rsid w:val="00C5323F"/>
    <w:pPr>
      <w:numPr>
        <w:ilvl w:val="6"/>
        <w:numId w:val="6"/>
      </w:num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3">
    <w:name w:val="Подподподпункт"/>
    <w:basedOn w:val="a5"/>
    <w:rsid w:val="00C5323F"/>
    <w:pPr>
      <w:numPr>
        <w:ilvl w:val="5"/>
        <w:numId w:val="6"/>
      </w:num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">
    <w:name w:val="Пункт кор."/>
    <w:basedOn w:val="a0"/>
    <w:rsid w:val="00C5323F"/>
    <w:pPr>
      <w:keepNext/>
      <w:numPr>
        <w:ilvl w:val="0"/>
      </w:numPr>
    </w:pPr>
    <w:rPr>
      <w:b/>
      <w:i/>
    </w:rPr>
  </w:style>
  <w:style w:type="paragraph" w:styleId="23">
    <w:name w:val="Body Text Indent 2"/>
    <w:basedOn w:val="a5"/>
    <w:link w:val="22"/>
    <w:uiPriority w:val="99"/>
    <w:semiHidden/>
    <w:unhideWhenUsed/>
    <w:rsid w:val="00C5323F"/>
    <w:pPr>
      <w:suppressAutoHyphens/>
      <w:spacing w:after="120" w:line="480" w:lineRule="auto"/>
      <w:ind w:left="283"/>
    </w:pPr>
  </w:style>
  <w:style w:type="character" w:customStyle="1" w:styleId="212">
    <w:name w:val="Основной текст с отступом 2 Знак1"/>
    <w:basedOn w:val="a6"/>
    <w:uiPriority w:val="99"/>
    <w:semiHidden/>
    <w:rsid w:val="00C5323F"/>
  </w:style>
  <w:style w:type="paragraph" w:styleId="aff2">
    <w:name w:val="Block Text"/>
    <w:basedOn w:val="a5"/>
    <w:semiHidden/>
    <w:rsid w:val="00C5323F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 w:after="0" w:line="240" w:lineRule="auto"/>
      <w:ind w:left="1134" w:right="247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3">
    <w:name w:val="Strong"/>
    <w:uiPriority w:val="22"/>
    <w:qFormat/>
    <w:rsid w:val="00C5323F"/>
    <w:rPr>
      <w:b/>
      <w:bCs/>
    </w:rPr>
  </w:style>
  <w:style w:type="paragraph" w:customStyle="1" w:styleId="xl22">
    <w:name w:val="xl22"/>
    <w:basedOn w:val="a5"/>
    <w:rsid w:val="00C5323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en-GB"/>
    </w:rPr>
  </w:style>
  <w:style w:type="table" w:styleId="aff4">
    <w:name w:val="Table Grid"/>
    <w:basedOn w:val="a7"/>
    <w:uiPriority w:val="39"/>
    <w:rsid w:val="00C532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Bodytext0"/>
    <w:rsid w:val="00C5323F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Bodytext0">
    <w:name w:val="Body text"/>
    <w:basedOn w:val="a5"/>
    <w:link w:val="Bodytext"/>
    <w:rsid w:val="00C5323F"/>
    <w:pPr>
      <w:shd w:val="clear" w:color="auto" w:fill="FFFFFF"/>
      <w:spacing w:after="0" w:line="0" w:lineRule="atLeast"/>
    </w:pPr>
    <w:rPr>
      <w:rFonts w:ascii="Arial" w:eastAsia="Arial" w:hAnsi="Arial" w:cs="Arial"/>
      <w:sz w:val="15"/>
      <w:szCs w:val="15"/>
    </w:rPr>
  </w:style>
  <w:style w:type="character" w:customStyle="1" w:styleId="BodytextCandara8ptNotBold">
    <w:name w:val="Body text + Candara;8 pt;Not Bold"/>
    <w:rsid w:val="00C5323F"/>
    <w:rPr>
      <w:rFonts w:ascii="Candara" w:eastAsia="Candara" w:hAnsi="Candara" w:cs="Candara"/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Bodytext3">
    <w:name w:val="Body text (3)_"/>
    <w:link w:val="Bodytext30"/>
    <w:rsid w:val="00C5323F"/>
    <w:rPr>
      <w:sz w:val="19"/>
      <w:szCs w:val="19"/>
      <w:shd w:val="clear" w:color="auto" w:fill="FFFFFF"/>
    </w:rPr>
  </w:style>
  <w:style w:type="paragraph" w:customStyle="1" w:styleId="Bodytext30">
    <w:name w:val="Body text (3)"/>
    <w:basedOn w:val="a5"/>
    <w:link w:val="Bodytext3"/>
    <w:rsid w:val="00C5323F"/>
    <w:pPr>
      <w:shd w:val="clear" w:color="auto" w:fill="FFFFFF"/>
      <w:spacing w:after="0" w:line="0" w:lineRule="atLeast"/>
    </w:pPr>
    <w:rPr>
      <w:sz w:val="19"/>
      <w:szCs w:val="19"/>
    </w:rPr>
  </w:style>
  <w:style w:type="character" w:customStyle="1" w:styleId="Bodytext4">
    <w:name w:val="Body text (4)_"/>
    <w:link w:val="Bodytext40"/>
    <w:rsid w:val="00C5323F"/>
    <w:rPr>
      <w:shd w:val="clear" w:color="auto" w:fill="FFFFFF"/>
    </w:rPr>
  </w:style>
  <w:style w:type="paragraph" w:customStyle="1" w:styleId="Bodytext40">
    <w:name w:val="Body text (4)"/>
    <w:basedOn w:val="a5"/>
    <w:link w:val="Bodytext4"/>
    <w:rsid w:val="00C5323F"/>
    <w:pPr>
      <w:shd w:val="clear" w:color="auto" w:fill="FFFFFF"/>
      <w:spacing w:after="0" w:line="0" w:lineRule="atLeast"/>
    </w:pPr>
  </w:style>
  <w:style w:type="character" w:customStyle="1" w:styleId="Bodytext10">
    <w:name w:val="Body text (10)_"/>
    <w:link w:val="Bodytext100"/>
    <w:rsid w:val="00C5323F"/>
    <w:rPr>
      <w:shd w:val="clear" w:color="auto" w:fill="FFFFFF"/>
    </w:rPr>
  </w:style>
  <w:style w:type="paragraph" w:customStyle="1" w:styleId="Bodytext100">
    <w:name w:val="Body text (10)"/>
    <w:basedOn w:val="a5"/>
    <w:link w:val="Bodytext10"/>
    <w:rsid w:val="00C5323F"/>
    <w:pPr>
      <w:shd w:val="clear" w:color="auto" w:fill="FFFFFF"/>
      <w:spacing w:after="0" w:line="0" w:lineRule="atLeast"/>
    </w:pPr>
  </w:style>
  <w:style w:type="character" w:customStyle="1" w:styleId="Bodytext7">
    <w:name w:val="Body text (7)_"/>
    <w:link w:val="Bodytext70"/>
    <w:rsid w:val="00C5323F"/>
    <w:rPr>
      <w:sz w:val="18"/>
      <w:szCs w:val="18"/>
      <w:shd w:val="clear" w:color="auto" w:fill="FFFFFF"/>
    </w:rPr>
  </w:style>
  <w:style w:type="paragraph" w:customStyle="1" w:styleId="Bodytext70">
    <w:name w:val="Body text (7)"/>
    <w:basedOn w:val="a5"/>
    <w:link w:val="Bodytext7"/>
    <w:rsid w:val="00C5323F"/>
    <w:pPr>
      <w:shd w:val="clear" w:color="auto" w:fill="FFFFFF"/>
      <w:spacing w:after="0" w:line="0" w:lineRule="atLeast"/>
    </w:pPr>
    <w:rPr>
      <w:sz w:val="18"/>
      <w:szCs w:val="18"/>
    </w:rPr>
  </w:style>
  <w:style w:type="character" w:customStyle="1" w:styleId="Bodytext9">
    <w:name w:val="Body text (9)_"/>
    <w:link w:val="Bodytext90"/>
    <w:rsid w:val="00C5323F"/>
    <w:rPr>
      <w:shd w:val="clear" w:color="auto" w:fill="FFFFFF"/>
    </w:rPr>
  </w:style>
  <w:style w:type="character" w:customStyle="1" w:styleId="Bodytext8">
    <w:name w:val="Body text (8)_"/>
    <w:link w:val="Bodytext80"/>
    <w:rsid w:val="00C5323F"/>
    <w:rPr>
      <w:shd w:val="clear" w:color="auto" w:fill="FFFFFF"/>
    </w:rPr>
  </w:style>
  <w:style w:type="paragraph" w:customStyle="1" w:styleId="Bodytext90">
    <w:name w:val="Body text (9)"/>
    <w:basedOn w:val="a5"/>
    <w:link w:val="Bodytext9"/>
    <w:rsid w:val="00C5323F"/>
    <w:pPr>
      <w:shd w:val="clear" w:color="auto" w:fill="FFFFFF"/>
      <w:spacing w:after="0" w:line="0" w:lineRule="atLeast"/>
    </w:pPr>
  </w:style>
  <w:style w:type="paragraph" w:customStyle="1" w:styleId="Bodytext80">
    <w:name w:val="Body text (8)"/>
    <w:basedOn w:val="a5"/>
    <w:link w:val="Bodytext8"/>
    <w:rsid w:val="00C5323F"/>
    <w:pPr>
      <w:shd w:val="clear" w:color="auto" w:fill="FFFFFF"/>
      <w:spacing w:after="0" w:line="0" w:lineRule="atLeast"/>
    </w:pPr>
  </w:style>
  <w:style w:type="paragraph" w:styleId="ae">
    <w:name w:val="Title"/>
    <w:basedOn w:val="a5"/>
    <w:next w:val="a5"/>
    <w:link w:val="ad"/>
    <w:qFormat/>
    <w:rsid w:val="00C5323F"/>
    <w:pPr>
      <w:spacing w:after="0" w:line="240" w:lineRule="auto"/>
      <w:contextualSpacing/>
    </w:pPr>
    <w:rPr>
      <w:b/>
      <w:bCs/>
      <w:sz w:val="28"/>
      <w:szCs w:val="24"/>
    </w:rPr>
  </w:style>
  <w:style w:type="character" w:customStyle="1" w:styleId="aff5">
    <w:name w:val="Заголовок Знак"/>
    <w:basedOn w:val="a6"/>
    <w:link w:val="ae"/>
    <w:uiPriority w:val="10"/>
    <w:rsid w:val="00C5323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17</Pages>
  <Words>4193</Words>
  <Characters>23901</Characters>
  <Application>Microsoft Office Word</Application>
  <DocSecurity>0</DocSecurity>
  <Lines>199</Lines>
  <Paragraphs>56</Paragraphs>
  <ScaleCrop>false</ScaleCrop>
  <Company/>
  <LinksUpToDate>false</LinksUpToDate>
  <CharactersWithSpaces>28038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BedarevVA</cp:lastModifiedBy>
  <cp:revision>5</cp:revision>
  <dcterms:created xsi:type="dcterms:W3CDTF">2018-10-23T08:48:00Z</dcterms:created>
  <dcterms:modified xsi:type="dcterms:W3CDTF">2018-10-23T08:59:00Z</dcterms:modified>
</cp:coreProperties>
</file>